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6D" w:rsidRDefault="0055645A" w:rsidP="00EC526D">
      <w:pPr>
        <w:pStyle w:val="a3"/>
        <w:kinsoku w:val="0"/>
        <w:overflowPunct w:val="0"/>
        <w:ind w:left="6804"/>
      </w:pPr>
      <w:bookmarkStart w:id="0" w:name="Приложение_к_пост_1641"/>
      <w:bookmarkEnd w:id="0"/>
      <w:r>
        <w:t>ПРИЛОЖЕНИЕ</w:t>
      </w:r>
      <w:r w:rsidR="00256707" w:rsidRPr="007F3C92">
        <w:t xml:space="preserve"> </w:t>
      </w:r>
      <w:r w:rsidR="00256707">
        <w:t xml:space="preserve"> </w:t>
      </w:r>
    </w:p>
    <w:p w:rsidR="00EC526D" w:rsidRDefault="00256707" w:rsidP="00EC526D">
      <w:pPr>
        <w:pStyle w:val="a3"/>
        <w:kinsoku w:val="0"/>
        <w:overflowPunct w:val="0"/>
        <w:ind w:left="6804"/>
      </w:pPr>
      <w:r>
        <w:t xml:space="preserve">к постановлению </w:t>
      </w:r>
      <w:r w:rsidRPr="007F3C92">
        <w:t>администрации Искитимского ра</w:t>
      </w:r>
      <w:r w:rsidR="00DC3300">
        <w:t xml:space="preserve">йона </w:t>
      </w:r>
    </w:p>
    <w:p w:rsidR="008C45A8" w:rsidRPr="004E5751" w:rsidRDefault="00EC526D" w:rsidP="00EC526D">
      <w:pPr>
        <w:pStyle w:val="a3"/>
        <w:kinsoku w:val="0"/>
        <w:overflowPunct w:val="0"/>
        <w:ind w:left="6804"/>
      </w:pPr>
      <w:r>
        <w:t xml:space="preserve">от 24.10.2025 </w:t>
      </w:r>
      <w:r w:rsidR="00256707" w:rsidRPr="007F3C92">
        <w:t xml:space="preserve">№ </w:t>
      </w:r>
      <w:r>
        <w:t>1497</w:t>
      </w:r>
    </w:p>
    <w:p w:rsidR="00EC526D" w:rsidRDefault="00EC526D" w:rsidP="008C45A8">
      <w:pPr>
        <w:pStyle w:val="a3"/>
        <w:kinsoku w:val="0"/>
        <w:overflowPunct w:val="0"/>
        <w:jc w:val="center"/>
        <w:rPr>
          <w:b/>
        </w:rPr>
      </w:pPr>
    </w:p>
    <w:p w:rsidR="008C45A8" w:rsidRDefault="008C45A8" w:rsidP="008C45A8">
      <w:pPr>
        <w:pStyle w:val="a3"/>
        <w:kinsoku w:val="0"/>
        <w:overflowPunct w:val="0"/>
        <w:jc w:val="center"/>
        <w:rPr>
          <w:b/>
        </w:rPr>
      </w:pPr>
      <w:r w:rsidRPr="008C45A8">
        <w:rPr>
          <w:b/>
        </w:rPr>
        <w:t>«№ 229, № 229/1, № 229/2 «г</w:t>
      </w:r>
      <w:proofErr w:type="gramStart"/>
      <w:r w:rsidRPr="008C45A8">
        <w:rPr>
          <w:b/>
        </w:rPr>
        <w:t>.И</w:t>
      </w:r>
      <w:proofErr w:type="gramEnd"/>
      <w:r w:rsidRPr="008C45A8">
        <w:rPr>
          <w:b/>
        </w:rPr>
        <w:t>скитим – с.Гусельниково – с.Белово - д.Девкино»</w:t>
      </w:r>
    </w:p>
    <w:p w:rsidR="007E1360" w:rsidRDefault="007E1360" w:rsidP="008C45A8">
      <w:pPr>
        <w:pStyle w:val="a3"/>
        <w:kinsoku w:val="0"/>
        <w:overflowPunct w:val="0"/>
        <w:jc w:val="center"/>
        <w:rPr>
          <w:b/>
        </w:rPr>
      </w:pPr>
      <w:r w:rsidRPr="007E1360">
        <w:rPr>
          <w:rFonts w:eastAsia="Times New Roman"/>
          <w:b/>
          <w:sz w:val="24"/>
          <w:u w:val="single"/>
        </w:rPr>
        <w:t>РАСПИСАНИЕ ДЕЙСТВУЕТ с 01.11.2025 года</w:t>
      </w:r>
    </w:p>
    <w:p w:rsidR="008C45A8" w:rsidRPr="009B0228" w:rsidRDefault="008C45A8" w:rsidP="008C45A8">
      <w:pPr>
        <w:pStyle w:val="a3"/>
        <w:kinsoku w:val="0"/>
        <w:overflowPunct w:val="0"/>
        <w:ind w:left="-284"/>
        <w:jc w:val="center"/>
        <w:rPr>
          <w:b/>
          <w:sz w:val="24"/>
        </w:rPr>
      </w:pPr>
      <w:r>
        <w:rPr>
          <w:b/>
          <w:sz w:val="22"/>
          <w:szCs w:val="22"/>
        </w:rPr>
        <w:t xml:space="preserve">Рабочие дни                                                                                                                                 </w:t>
      </w:r>
      <w:r w:rsidRPr="00DE5AEF">
        <w:rPr>
          <w:b/>
          <w:sz w:val="22"/>
          <w:szCs w:val="22"/>
        </w:rPr>
        <w:t>Время</w:t>
      </w:r>
      <w:r w:rsidRPr="00DE5AEF">
        <w:rPr>
          <w:b/>
          <w:spacing w:val="-2"/>
          <w:sz w:val="22"/>
          <w:szCs w:val="22"/>
        </w:rPr>
        <w:t xml:space="preserve"> </w:t>
      </w:r>
      <w:r w:rsidRPr="00DE5AEF">
        <w:rPr>
          <w:b/>
          <w:sz w:val="22"/>
          <w:szCs w:val="22"/>
        </w:rPr>
        <w:t>отправления</w:t>
      </w:r>
    </w:p>
    <w:tbl>
      <w:tblPr>
        <w:tblW w:w="1091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708"/>
        <w:gridCol w:w="993"/>
        <w:gridCol w:w="1134"/>
        <w:gridCol w:w="992"/>
        <w:gridCol w:w="1701"/>
        <w:gridCol w:w="1417"/>
        <w:gridCol w:w="1276"/>
        <w:gridCol w:w="1843"/>
      </w:tblGrid>
      <w:tr w:rsidR="00C91A6C" w:rsidRPr="00370ACF" w:rsidTr="000E6670">
        <w:trPr>
          <w:trHeight w:val="55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A6C" w:rsidRPr="00370ACF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г.Искитим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Жд ст.Линево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р.п.Линево</w:t>
            </w:r>
            <w:r>
              <w:rPr>
                <w:sz w:val="18"/>
                <w:szCs w:val="18"/>
              </w:rPr>
              <w:t xml:space="preserve"> (Центр)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р.п.Линево (Поликлиника)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с.Гусельниково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с.Белово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д.Девкино</w:t>
            </w:r>
          </w:p>
        </w:tc>
      </w:tr>
      <w:tr w:rsidR="008C45A8" w:rsidRPr="00370ACF" w:rsidTr="000E6670">
        <w:trPr>
          <w:trHeight w:val="54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DE5AE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b/>
                <w:i/>
                <w:sz w:val="22"/>
                <w:szCs w:val="22"/>
              </w:rPr>
            </w:pPr>
            <w:r w:rsidRPr="00DE5AEF">
              <w:rPr>
                <w:b/>
                <w:i/>
                <w:sz w:val="22"/>
                <w:szCs w:val="22"/>
              </w:rPr>
              <w:t>229/1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0"/>
                <w:szCs w:val="22"/>
              </w:rPr>
            </w:pPr>
            <w:r w:rsidRPr="00EF7832">
              <w:rPr>
                <w:sz w:val="20"/>
                <w:szCs w:val="22"/>
              </w:rPr>
              <w:t>1 рейс</w:t>
            </w:r>
          </w:p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AF2BF8">
              <w:rPr>
                <w:sz w:val="16"/>
                <w:szCs w:val="22"/>
              </w:rPr>
              <w:t>льготный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right="67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6-20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ind w:right="67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 xml:space="preserve">  9-10*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8-40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6-50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8-35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6-55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8-30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8-05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7-25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7-45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7-35</w:t>
            </w:r>
          </w:p>
        </w:tc>
      </w:tr>
      <w:tr w:rsidR="008C45A8" w:rsidRPr="00370ACF" w:rsidTr="000E6670">
        <w:trPr>
          <w:trHeight w:val="1162"/>
          <w:jc w:val="center"/>
        </w:trPr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ЖД вокзал – Зорька – Больница – Путепровод – Сбербанк – м-н Подгорный – Горка – ДК Россия – Газовая – ст.Евсино (трасса) – ст.Койниха (трасса) – р.п.Линево (Центр) – р.п.Линево (Поликлиника) – с.Белово (ул.Центральная,43) – с.Белово (ул.Центральная,81) – </w:t>
            </w:r>
            <w:r>
              <w:rPr>
                <w:sz w:val="18"/>
                <w:szCs w:val="18"/>
                <w:u w:val="single"/>
              </w:rPr>
              <w:t>д</w:t>
            </w:r>
            <w:r w:rsidRPr="00203DB8">
              <w:rPr>
                <w:sz w:val="18"/>
                <w:szCs w:val="18"/>
                <w:u w:val="single"/>
              </w:rPr>
              <w:t>.Девкино</w:t>
            </w:r>
            <w:r>
              <w:rPr>
                <w:sz w:val="18"/>
                <w:szCs w:val="18"/>
              </w:rPr>
              <w:t xml:space="preserve"> – с.Белово (ул.Центральная,81) - с.Белово (ул.Центральная,43) – с.Гусельниково (ул.Молодежная) – с.Гусельниково (ул.Весенняя) - р.п.Линево (Поликлиника) – р.п.Линево (Центр) - </w:t>
            </w:r>
            <w:r>
              <w:rPr>
                <w:rFonts w:eastAsia="Times New Roman"/>
                <w:sz w:val="18"/>
                <w:szCs w:val="18"/>
              </w:rPr>
              <w:t>жд ст.Линево (вокзал)</w:t>
            </w:r>
            <w:r>
              <w:rPr>
                <w:sz w:val="18"/>
                <w:szCs w:val="18"/>
              </w:rPr>
              <w:t xml:space="preserve"> –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  <w:tr w:rsidR="008C45A8" w:rsidRPr="00370ACF" w:rsidTr="000E6670">
        <w:trPr>
          <w:trHeight w:val="67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0"/>
                <w:szCs w:val="22"/>
              </w:rPr>
            </w:pPr>
            <w:r w:rsidRPr="00EF7832">
              <w:rPr>
                <w:sz w:val="20"/>
                <w:szCs w:val="22"/>
              </w:rPr>
              <w:t>2 рейс</w:t>
            </w:r>
          </w:p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AF2BF8">
              <w:rPr>
                <w:sz w:val="16"/>
                <w:szCs w:val="22"/>
              </w:rPr>
              <w:t>льготный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11-50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14-10*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12-20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13-40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12-25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13-35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12-30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13-30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12-55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13-05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8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</w:tc>
      </w:tr>
      <w:tr w:rsidR="008C45A8" w:rsidRPr="00370ACF" w:rsidTr="000E6670">
        <w:trPr>
          <w:trHeight w:val="1116"/>
          <w:jc w:val="center"/>
        </w:trPr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ЖД вокзал – Зорька – Больница – Путепровод – Сбербанк – м-н Подгорный – Горка – ДК Россия – Газовая – ст.Евсино (трасса) – ст.Койниха (трасса) – </w:t>
            </w:r>
            <w:r>
              <w:rPr>
                <w:rFonts w:eastAsia="Times New Roman"/>
                <w:sz w:val="18"/>
                <w:szCs w:val="18"/>
              </w:rPr>
              <w:t>жд ст.Линево (вокзал) -</w:t>
            </w:r>
            <w:r>
              <w:rPr>
                <w:sz w:val="18"/>
                <w:szCs w:val="18"/>
              </w:rPr>
              <w:t xml:space="preserve"> р.п.Линево (Центр) – р.п.Линево (Поликлиника) – с.Гусельниково (ул.Молодежная) – </w:t>
            </w:r>
            <w:r w:rsidRPr="00DA304E">
              <w:rPr>
                <w:sz w:val="18"/>
                <w:szCs w:val="18"/>
                <w:u w:val="single"/>
              </w:rPr>
              <w:t>с.Гусельниково (ул.Весенняя)</w:t>
            </w:r>
            <w:r>
              <w:rPr>
                <w:sz w:val="18"/>
                <w:szCs w:val="18"/>
              </w:rPr>
              <w:t xml:space="preserve"> – с.Гусельниково (ул.Молодежная) – с.Белово (ул.Центральная,43) – с.Белово (ул.Центральная,81) – с.Белово (ул.Центральная,43) </w:t>
            </w:r>
            <w:r w:rsidRPr="00FC3FDE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р.п.Линево (Поликлиника)</w:t>
            </w:r>
            <w:r w:rsidRPr="00FC3F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FC3FDE">
              <w:rPr>
                <w:sz w:val="18"/>
                <w:szCs w:val="18"/>
              </w:rPr>
              <w:t>р.п.Линево (</w:t>
            </w:r>
            <w:r>
              <w:rPr>
                <w:sz w:val="18"/>
                <w:szCs w:val="18"/>
              </w:rPr>
              <w:t>Центр</w:t>
            </w:r>
            <w:r w:rsidRPr="00FC3FDE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/>
                <w:sz w:val="18"/>
                <w:szCs w:val="18"/>
              </w:rPr>
              <w:t>жд ст.Линево (вокзал)</w:t>
            </w:r>
            <w:r>
              <w:rPr>
                <w:sz w:val="18"/>
                <w:szCs w:val="18"/>
              </w:rPr>
              <w:t xml:space="preserve"> </w:t>
            </w:r>
            <w:r w:rsidRPr="00FC3FD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  <w:tr w:rsidR="008C45A8" w:rsidRPr="00370ACF" w:rsidTr="000E6670">
        <w:trPr>
          <w:trHeight w:val="5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DE5AE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0"/>
                <w:szCs w:val="22"/>
              </w:rPr>
            </w:pPr>
            <w:r w:rsidRPr="00EF7832">
              <w:rPr>
                <w:sz w:val="20"/>
                <w:szCs w:val="22"/>
              </w:rPr>
              <w:t>3 рейс</w:t>
            </w:r>
          </w:p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AF2BF8">
              <w:rPr>
                <w:sz w:val="16"/>
                <w:szCs w:val="22"/>
              </w:rPr>
              <w:t>льготный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16-40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 xml:space="preserve">  19-25*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17-10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18-55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17-15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18-50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17-20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18-45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18-00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18-20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18-10</w:t>
            </w:r>
          </w:p>
        </w:tc>
      </w:tr>
      <w:tr w:rsidR="008C45A8" w:rsidRPr="00370ACF" w:rsidTr="000E6670">
        <w:trPr>
          <w:trHeight w:val="998"/>
          <w:jc w:val="center"/>
        </w:trPr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5A8" w:rsidRPr="00716C4A" w:rsidRDefault="008C45A8" w:rsidP="000E6670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ЖД вокзал – Зорька – Больница – Путепровод – Сбербанк – м-н Подгорный – Горка – ДК Россия – Газовая – ст.Евсино (трасса) – ст.Койниха (трасса) – </w:t>
            </w:r>
            <w:r>
              <w:rPr>
                <w:rFonts w:eastAsia="Times New Roman"/>
                <w:sz w:val="18"/>
                <w:szCs w:val="18"/>
              </w:rPr>
              <w:t>жд ст.Линево (вокзал) -</w:t>
            </w:r>
            <w:r>
              <w:rPr>
                <w:sz w:val="18"/>
                <w:szCs w:val="18"/>
              </w:rPr>
              <w:t xml:space="preserve"> р.п.Линево (Центр) – р.п.Линево (Поликлиника) – с.Гусельниково (ул.Молодежная) – </w:t>
            </w:r>
            <w:r w:rsidRPr="00DA304E">
              <w:rPr>
                <w:sz w:val="18"/>
                <w:szCs w:val="18"/>
                <w:u w:val="single"/>
              </w:rPr>
              <w:t>с.Гусельниково (ул.Весенняя)</w:t>
            </w:r>
            <w:r>
              <w:rPr>
                <w:sz w:val="18"/>
                <w:szCs w:val="18"/>
              </w:rPr>
              <w:t xml:space="preserve"> - с.Гусельниково (ул.Молодежная) - с.Белово (ул.Центральная,43) - с.Белово (ул.Центральная,81) – д.Девкино (ул.Центральная) - с.Белово (ул.Центральная,81) - с.Белово (ул.Центральная,43) - р.п.Линево (Поликлиника)</w:t>
            </w:r>
            <w:r w:rsidRPr="00FC3F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FC3FDE">
              <w:rPr>
                <w:sz w:val="18"/>
                <w:szCs w:val="18"/>
              </w:rPr>
              <w:t>р.п.Линево (</w:t>
            </w:r>
            <w:r>
              <w:rPr>
                <w:sz w:val="18"/>
                <w:szCs w:val="18"/>
              </w:rPr>
              <w:t>Центр</w:t>
            </w:r>
            <w:r w:rsidRPr="00FC3FDE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/>
                <w:sz w:val="18"/>
                <w:szCs w:val="18"/>
              </w:rPr>
              <w:t>жд ст.Линево (вокзал)</w:t>
            </w:r>
            <w:r>
              <w:rPr>
                <w:sz w:val="18"/>
                <w:szCs w:val="18"/>
              </w:rPr>
              <w:t xml:space="preserve"> </w:t>
            </w:r>
            <w:r w:rsidRPr="00FC3FD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</w:tbl>
    <w:p w:rsidR="008C45A8" w:rsidRPr="00B828A2" w:rsidRDefault="008C45A8" w:rsidP="008C45A8">
      <w:pPr>
        <w:pStyle w:val="a3"/>
        <w:kinsoku w:val="0"/>
        <w:overflowPunct w:val="0"/>
        <w:ind w:left="142"/>
        <w:rPr>
          <w:sz w:val="20"/>
          <w:szCs w:val="20"/>
        </w:rPr>
      </w:pPr>
      <w:r w:rsidRPr="00B828A2">
        <w:rPr>
          <w:sz w:val="20"/>
          <w:szCs w:val="20"/>
        </w:rPr>
        <w:t>*-прибытие</w:t>
      </w:r>
      <w:r w:rsidR="00015056" w:rsidRPr="00015056">
        <w:rPr>
          <w:b/>
          <w:sz w:val="24"/>
          <w:szCs w:val="20"/>
        </w:rPr>
        <w:t>»</w:t>
      </w:r>
    </w:p>
    <w:p w:rsidR="008C45A8" w:rsidRDefault="00015056" w:rsidP="008C45A8">
      <w:pPr>
        <w:pStyle w:val="a3"/>
        <w:kinsoku w:val="0"/>
        <w:overflowPunct w:val="0"/>
        <w:jc w:val="center"/>
        <w:rPr>
          <w:b/>
          <w:sz w:val="24"/>
        </w:rPr>
      </w:pPr>
      <w:r>
        <w:rPr>
          <w:b/>
        </w:rPr>
        <w:t>«</w:t>
      </w:r>
      <w:r w:rsidR="008C45A8" w:rsidRPr="008C45A8">
        <w:rPr>
          <w:b/>
        </w:rPr>
        <w:t xml:space="preserve">№ 229/3, № 229/4, № 229/5 </w:t>
      </w:r>
      <w:r w:rsidR="008C45A8" w:rsidRPr="008C45A8">
        <w:rPr>
          <w:b/>
          <w:sz w:val="24"/>
        </w:rPr>
        <w:t>«г.Искитим – д.Ургун - с.Гусельниково – с.Белово - д.Девкино»</w:t>
      </w:r>
    </w:p>
    <w:p w:rsidR="007E1360" w:rsidRDefault="007E1360" w:rsidP="008C45A8">
      <w:pPr>
        <w:pStyle w:val="a3"/>
        <w:kinsoku w:val="0"/>
        <w:overflowPunct w:val="0"/>
        <w:jc w:val="center"/>
        <w:rPr>
          <w:rFonts w:eastAsia="Times New Roman"/>
          <w:b/>
          <w:sz w:val="24"/>
          <w:u w:val="single"/>
        </w:rPr>
      </w:pPr>
      <w:r w:rsidRPr="007E1360">
        <w:rPr>
          <w:rFonts w:eastAsia="Times New Roman"/>
          <w:b/>
          <w:sz w:val="24"/>
          <w:u w:val="single"/>
        </w:rPr>
        <w:t>РАСПИСАНИЕ ДЕЙСТВУЕТ с 01.11.2025 года</w:t>
      </w:r>
    </w:p>
    <w:p w:rsidR="008C45A8" w:rsidRPr="009B0228" w:rsidRDefault="008C45A8" w:rsidP="008C45A8">
      <w:pPr>
        <w:pStyle w:val="a3"/>
        <w:kinsoku w:val="0"/>
        <w:overflowPunct w:val="0"/>
        <w:ind w:left="-284"/>
        <w:jc w:val="center"/>
        <w:rPr>
          <w:b/>
          <w:sz w:val="24"/>
        </w:rPr>
      </w:pPr>
      <w:r>
        <w:rPr>
          <w:b/>
          <w:sz w:val="22"/>
          <w:szCs w:val="22"/>
        </w:rPr>
        <w:t xml:space="preserve">Выходные, праздничные дни                                                                                                         </w:t>
      </w:r>
      <w:r w:rsidRPr="00DE5AEF">
        <w:rPr>
          <w:b/>
          <w:sz w:val="22"/>
          <w:szCs w:val="22"/>
        </w:rPr>
        <w:t>Время</w:t>
      </w:r>
      <w:r w:rsidRPr="00DE5AEF">
        <w:rPr>
          <w:b/>
          <w:spacing w:val="-2"/>
          <w:sz w:val="22"/>
          <w:szCs w:val="22"/>
        </w:rPr>
        <w:t xml:space="preserve"> </w:t>
      </w:r>
      <w:r w:rsidRPr="00DE5AEF">
        <w:rPr>
          <w:b/>
          <w:sz w:val="22"/>
          <w:szCs w:val="22"/>
        </w:rPr>
        <w:t>отправления</w:t>
      </w:r>
    </w:p>
    <w:tbl>
      <w:tblPr>
        <w:tblW w:w="10987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708"/>
        <w:gridCol w:w="993"/>
        <w:gridCol w:w="1134"/>
        <w:gridCol w:w="992"/>
        <w:gridCol w:w="1276"/>
        <w:gridCol w:w="992"/>
        <w:gridCol w:w="1276"/>
        <w:gridCol w:w="992"/>
        <w:gridCol w:w="1773"/>
      </w:tblGrid>
      <w:tr w:rsidR="00C91A6C" w:rsidRPr="00370ACF" w:rsidTr="000E6670">
        <w:trPr>
          <w:trHeight w:val="55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A6C" w:rsidRPr="00370ACF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г.Искитим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Жд ст.Линево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р.п.Линево</w:t>
            </w:r>
            <w:r>
              <w:rPr>
                <w:sz w:val="18"/>
                <w:szCs w:val="18"/>
              </w:rPr>
              <w:t xml:space="preserve"> (Центр)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р.п.Линево (Поликлиника)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д.Ургун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с.Гусельниково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с.Белово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A6C" w:rsidRPr="001B4980" w:rsidRDefault="00C91A6C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1B4980">
              <w:rPr>
                <w:sz w:val="18"/>
                <w:szCs w:val="18"/>
              </w:rPr>
              <w:t>д.Девкино</w:t>
            </w:r>
          </w:p>
        </w:tc>
      </w:tr>
      <w:tr w:rsidR="008C45A8" w:rsidRPr="00370ACF" w:rsidTr="000E6670">
        <w:trPr>
          <w:trHeight w:val="54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DE5AE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229/4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0"/>
                <w:szCs w:val="22"/>
              </w:rPr>
            </w:pPr>
            <w:r w:rsidRPr="00EF7832">
              <w:rPr>
                <w:sz w:val="20"/>
                <w:szCs w:val="22"/>
              </w:rPr>
              <w:t>1 рейс</w:t>
            </w:r>
          </w:p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AF2BF8">
              <w:rPr>
                <w:sz w:val="16"/>
                <w:szCs w:val="22"/>
              </w:rPr>
              <w:t>льготный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right="67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6-20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ind w:right="67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9-3</w:t>
            </w:r>
            <w:r w:rsidRPr="00721E9A">
              <w:rPr>
                <w:sz w:val="20"/>
                <w:szCs w:val="22"/>
              </w:rPr>
              <w:t>0*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6-50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8-55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6-55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8-50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5A8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7-10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8-35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8-10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7-</w:t>
            </w:r>
            <w:r>
              <w:rPr>
                <w:sz w:val="20"/>
                <w:szCs w:val="22"/>
              </w:rPr>
              <w:t>35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9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7-55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2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7-</w:t>
            </w:r>
            <w:r>
              <w:rPr>
                <w:sz w:val="20"/>
                <w:szCs w:val="22"/>
              </w:rPr>
              <w:t>4</w:t>
            </w:r>
            <w:r w:rsidRPr="00721E9A">
              <w:rPr>
                <w:sz w:val="20"/>
                <w:szCs w:val="22"/>
              </w:rPr>
              <w:t>5</w:t>
            </w:r>
          </w:p>
        </w:tc>
      </w:tr>
      <w:tr w:rsidR="008C45A8" w:rsidRPr="00370ACF" w:rsidTr="000E6670">
        <w:trPr>
          <w:trHeight w:val="1139"/>
          <w:jc w:val="center"/>
        </w:trPr>
        <w:tc>
          <w:tcPr>
            <w:tcW w:w="109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ЖД вокзал – Зорька – Больница – Путепровод – Сбербанк – м-н Подгорный – Горка – ДК Россия – Газовая – ст.Евсино (трасса) – ст.Койниха (трасса) – р.п.Линево (Центр) – р.п.Линево (Поликлиника) – д.Ургун (ул.Киселевская) - с.Белово (ул.Центральная,43) – с.Белово (ул.Центральная,81) – </w:t>
            </w:r>
            <w:r>
              <w:rPr>
                <w:sz w:val="18"/>
                <w:szCs w:val="18"/>
                <w:u w:val="single"/>
              </w:rPr>
              <w:t>д</w:t>
            </w:r>
            <w:r w:rsidRPr="00203DB8">
              <w:rPr>
                <w:sz w:val="18"/>
                <w:szCs w:val="18"/>
                <w:u w:val="single"/>
              </w:rPr>
              <w:t>.Девкино</w:t>
            </w:r>
            <w:r>
              <w:rPr>
                <w:sz w:val="18"/>
                <w:szCs w:val="18"/>
              </w:rPr>
              <w:t xml:space="preserve"> – с.Белово (ул.Центральная,81) - с.Белово (ул.Центральная,43) – с.Гусельниково (ул.Молодежная) – с.Гусельниково (ул.Весенняя) –д.Ургун (ул.Киселевская) - р.п.Линево (Поликлиника) – р.п.Линево (Центр) - </w:t>
            </w:r>
            <w:r>
              <w:rPr>
                <w:rFonts w:eastAsia="Times New Roman"/>
                <w:sz w:val="18"/>
                <w:szCs w:val="18"/>
              </w:rPr>
              <w:t>жд ст.Линево (вокзал)</w:t>
            </w:r>
            <w:r>
              <w:rPr>
                <w:sz w:val="18"/>
                <w:szCs w:val="18"/>
              </w:rPr>
              <w:t xml:space="preserve"> –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  <w:tr w:rsidR="008C45A8" w:rsidRPr="00370ACF" w:rsidTr="000E6670">
        <w:trPr>
          <w:trHeight w:val="679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229/3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0"/>
                <w:szCs w:val="22"/>
              </w:rPr>
            </w:pPr>
            <w:r w:rsidRPr="00EF7832">
              <w:rPr>
                <w:sz w:val="20"/>
                <w:szCs w:val="22"/>
              </w:rPr>
              <w:t>2 рейс</w:t>
            </w:r>
          </w:p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AF2BF8">
              <w:rPr>
                <w:sz w:val="16"/>
                <w:szCs w:val="22"/>
              </w:rPr>
              <w:t>льготный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11-50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14-35</w:t>
            </w:r>
            <w:r w:rsidRPr="00721E9A">
              <w:rPr>
                <w:sz w:val="20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12-20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14-05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12-25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14-00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12-30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13-55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12-45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13-40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13-10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13-20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8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-</w:t>
            </w:r>
          </w:p>
        </w:tc>
      </w:tr>
      <w:tr w:rsidR="008C45A8" w:rsidRPr="00370ACF" w:rsidTr="000E6670">
        <w:trPr>
          <w:trHeight w:val="1116"/>
          <w:jc w:val="center"/>
        </w:trPr>
        <w:tc>
          <w:tcPr>
            <w:tcW w:w="109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ЖД вокзал – Зорька – Больница – Путепровод – Сбербанк – м-н Подгорный – Горка – ДК Россия – Газовая – ст.Евсино (трасса) – ст.Койниха (трасса) – </w:t>
            </w:r>
            <w:r>
              <w:rPr>
                <w:rFonts w:eastAsia="Times New Roman"/>
                <w:sz w:val="18"/>
                <w:szCs w:val="18"/>
              </w:rPr>
              <w:t>жд ст.Линево (вокзал) -</w:t>
            </w:r>
            <w:r>
              <w:rPr>
                <w:sz w:val="18"/>
                <w:szCs w:val="18"/>
              </w:rPr>
              <w:t xml:space="preserve"> р.п.Линево (Центр) – р.п.Линево (Поликлиника) - д.Ургун (ул.Киселевская) – с.Гусельниково (ул.Молодежная) – </w:t>
            </w:r>
            <w:r w:rsidRPr="00DA304E">
              <w:rPr>
                <w:sz w:val="18"/>
                <w:szCs w:val="18"/>
                <w:u w:val="single"/>
              </w:rPr>
              <w:t>с.Гусельниково (ул.Весенняя)</w:t>
            </w:r>
            <w:r>
              <w:rPr>
                <w:sz w:val="18"/>
                <w:szCs w:val="18"/>
              </w:rPr>
              <w:t xml:space="preserve"> – с.Гусельниково (ул.Молодежная) – с.Белово (ул.Центральная,43) – с.Белово (ул.Центральная,81) – с.Белово (ул.Центральная,43) - д.Ургун (ул.Киселевская) </w:t>
            </w:r>
            <w:r w:rsidRPr="00FC3FDE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р.п.Линево (Поликлиника)</w:t>
            </w:r>
            <w:r w:rsidRPr="00FC3F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FC3FDE">
              <w:rPr>
                <w:sz w:val="18"/>
                <w:szCs w:val="18"/>
              </w:rPr>
              <w:t>р.п.Линево (</w:t>
            </w:r>
            <w:r>
              <w:rPr>
                <w:sz w:val="18"/>
                <w:szCs w:val="18"/>
              </w:rPr>
              <w:t>Центр</w:t>
            </w:r>
            <w:r w:rsidRPr="00FC3FDE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/>
                <w:sz w:val="18"/>
                <w:szCs w:val="18"/>
              </w:rPr>
              <w:t>жд ст.Линево (вокзал)</w:t>
            </w:r>
            <w:r>
              <w:rPr>
                <w:sz w:val="18"/>
                <w:szCs w:val="18"/>
              </w:rPr>
              <w:t xml:space="preserve"> </w:t>
            </w:r>
            <w:r w:rsidRPr="00FC3FD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  <w:tr w:rsidR="008C45A8" w:rsidRPr="00370ACF" w:rsidTr="000E6670">
        <w:trPr>
          <w:trHeight w:val="5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DE5AE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229/5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EF7832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0"/>
                <w:szCs w:val="22"/>
              </w:rPr>
            </w:pPr>
            <w:r w:rsidRPr="00EF7832">
              <w:rPr>
                <w:sz w:val="20"/>
                <w:szCs w:val="22"/>
              </w:rPr>
              <w:t>3 рейс</w:t>
            </w:r>
          </w:p>
          <w:p w:rsidR="008C45A8" w:rsidRPr="00370ACF" w:rsidRDefault="008C45A8" w:rsidP="000E6670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AF2BF8">
              <w:rPr>
                <w:sz w:val="16"/>
                <w:szCs w:val="22"/>
              </w:rPr>
              <w:t>льготный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16-40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19-4</w:t>
            </w:r>
            <w:r w:rsidRPr="00721E9A">
              <w:rPr>
                <w:sz w:val="20"/>
                <w:szCs w:val="22"/>
              </w:rPr>
              <w:t>5*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17-10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19-15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17-15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19-10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 w:rsidRPr="00721E9A">
              <w:rPr>
                <w:sz w:val="20"/>
                <w:szCs w:val="22"/>
              </w:rPr>
              <w:t>17-20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19-05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17-35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18-50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18-00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Default="008C45A8" w:rsidP="000E6670">
            <w:pPr>
              <w:pStyle w:val="TableParagraph"/>
              <w:kinsoku w:val="0"/>
              <w:overflowPunct w:val="0"/>
              <w:spacing w:line="248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18-10</w:t>
            </w:r>
          </w:p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48" w:lineRule="exact"/>
              <w:ind w:left="11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18-30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45A8" w:rsidRPr="00721E9A" w:rsidRDefault="008C45A8" w:rsidP="000E6670">
            <w:pPr>
              <w:pStyle w:val="TableParagraph"/>
              <w:kinsoku w:val="0"/>
              <w:overflowPunct w:val="0"/>
              <w:spacing w:line="231" w:lineRule="exac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18-20</w:t>
            </w:r>
          </w:p>
        </w:tc>
      </w:tr>
      <w:tr w:rsidR="008C45A8" w:rsidRPr="00370ACF" w:rsidTr="000E6670">
        <w:trPr>
          <w:trHeight w:val="998"/>
          <w:jc w:val="center"/>
        </w:trPr>
        <w:tc>
          <w:tcPr>
            <w:tcW w:w="109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5A8" w:rsidRPr="00716C4A" w:rsidRDefault="008C45A8" w:rsidP="000E6670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ЖД вокзал – Зорька – Больница – Путепровод – Сбербанк – м-н Подгорный – Горка – ДК Россия – Газовая – ст.Евсино (трасса) – ст.Койниха (трасса) – </w:t>
            </w:r>
            <w:r>
              <w:rPr>
                <w:rFonts w:eastAsia="Times New Roman"/>
                <w:sz w:val="18"/>
                <w:szCs w:val="18"/>
              </w:rPr>
              <w:t>жд ст.Линево (вокзал) -</w:t>
            </w:r>
            <w:r>
              <w:rPr>
                <w:sz w:val="18"/>
                <w:szCs w:val="18"/>
              </w:rPr>
              <w:t xml:space="preserve"> р.п.Линево (Центр) – р.п.Линево (Поликлиника) - д.Ургун (ул.Киселевская) – с.Гусельниково (ул.Молодежная) – </w:t>
            </w:r>
            <w:r w:rsidRPr="00DA304E">
              <w:rPr>
                <w:sz w:val="18"/>
                <w:szCs w:val="18"/>
                <w:u w:val="single"/>
              </w:rPr>
              <w:t>с.Гусельниково (ул.Весенняя)</w:t>
            </w:r>
            <w:r>
              <w:rPr>
                <w:sz w:val="18"/>
                <w:szCs w:val="18"/>
              </w:rPr>
              <w:t xml:space="preserve"> - с.Гусельниково (ул.Молодежная) - с.Белово (ул.Центральная,43) - с.Белово (ул.Центральная,81) – д.Девкино (ул.Центральная) - с.Белово (ул.Центральная,81) - с.Белово (ул.Центральная,43) - д.Ургун (ул.Киселевская) - р.п.Линево (Поликлиника)</w:t>
            </w:r>
            <w:r w:rsidRPr="00FC3F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FC3FDE">
              <w:rPr>
                <w:sz w:val="18"/>
                <w:szCs w:val="18"/>
              </w:rPr>
              <w:t>р.п.Линево (</w:t>
            </w:r>
            <w:r>
              <w:rPr>
                <w:sz w:val="18"/>
                <w:szCs w:val="18"/>
              </w:rPr>
              <w:t>Центр</w:t>
            </w:r>
            <w:r w:rsidRPr="00FC3FDE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>
              <w:rPr>
                <w:rFonts w:eastAsia="Times New Roman"/>
                <w:sz w:val="18"/>
                <w:szCs w:val="18"/>
              </w:rPr>
              <w:t>жд ст.Линево (вокзал)</w:t>
            </w:r>
            <w:r>
              <w:rPr>
                <w:sz w:val="18"/>
                <w:szCs w:val="18"/>
              </w:rPr>
              <w:t xml:space="preserve"> </w:t>
            </w:r>
            <w:r w:rsidRPr="00FC3FDE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</w:tbl>
    <w:p w:rsidR="00DA61CA" w:rsidRDefault="004C47E9" w:rsidP="003F68CD">
      <w:pPr>
        <w:pStyle w:val="a3"/>
        <w:kinsoku w:val="0"/>
        <w:overflowPunct w:val="0"/>
        <w:spacing w:before="66" w:after="240"/>
        <w:rPr>
          <w:b/>
          <w:sz w:val="24"/>
          <w:szCs w:val="24"/>
        </w:rPr>
      </w:pPr>
      <w:r>
        <w:rPr>
          <w:sz w:val="18"/>
          <w:szCs w:val="24"/>
        </w:rPr>
        <w:t>* - прибытие</w:t>
      </w:r>
      <w:r w:rsidRPr="00B7779D">
        <w:rPr>
          <w:b/>
          <w:sz w:val="24"/>
          <w:szCs w:val="24"/>
        </w:rPr>
        <w:t>»</w:t>
      </w:r>
    </w:p>
    <w:p w:rsidR="004E5751" w:rsidRDefault="004E5751" w:rsidP="004E5751">
      <w:pPr>
        <w:kinsoku w:val="0"/>
        <w:overflowPunct w:val="0"/>
        <w:spacing w:before="66"/>
        <w:ind w:right="3"/>
        <w:jc w:val="center"/>
        <w:rPr>
          <w:rFonts w:eastAsia="Times New Roman"/>
          <w:b/>
          <w:sz w:val="24"/>
          <w:szCs w:val="28"/>
        </w:rPr>
      </w:pPr>
      <w:r>
        <w:rPr>
          <w:rFonts w:eastAsia="Times New Roman"/>
          <w:b/>
          <w:sz w:val="28"/>
          <w:szCs w:val="28"/>
        </w:rPr>
        <w:t>«</w:t>
      </w:r>
      <w:r w:rsidRPr="00527E0A">
        <w:rPr>
          <w:rFonts w:eastAsia="Times New Roman"/>
          <w:b/>
          <w:sz w:val="28"/>
          <w:szCs w:val="28"/>
        </w:rPr>
        <w:t>№ 207, № 207/1, 207/2</w:t>
      </w:r>
      <w:r w:rsidRPr="00951538">
        <w:rPr>
          <w:rFonts w:eastAsia="Times New Roman"/>
          <w:b/>
          <w:sz w:val="24"/>
          <w:szCs w:val="28"/>
        </w:rPr>
        <w:t xml:space="preserve"> </w:t>
      </w:r>
      <w:r w:rsidRPr="00527E0A">
        <w:rPr>
          <w:rFonts w:eastAsia="Times New Roman"/>
          <w:b/>
          <w:szCs w:val="28"/>
        </w:rPr>
        <w:t>«г.Искитим – с.Легостаево – д.Малиновка – д.Новососедово – д.Старососедово»</w:t>
      </w:r>
    </w:p>
    <w:p w:rsidR="004E5751" w:rsidRPr="007E1360" w:rsidRDefault="004E5751" w:rsidP="004E5751">
      <w:pPr>
        <w:kinsoku w:val="0"/>
        <w:overflowPunct w:val="0"/>
        <w:spacing w:before="66"/>
        <w:ind w:right="3"/>
        <w:jc w:val="center"/>
        <w:rPr>
          <w:rFonts w:eastAsia="Times New Roman"/>
          <w:b/>
          <w:sz w:val="24"/>
          <w:szCs w:val="28"/>
          <w:u w:val="single"/>
        </w:rPr>
      </w:pPr>
      <w:r w:rsidRPr="007E1360">
        <w:rPr>
          <w:rFonts w:eastAsia="Times New Roman"/>
          <w:b/>
          <w:sz w:val="24"/>
          <w:szCs w:val="28"/>
          <w:u w:val="single"/>
        </w:rPr>
        <w:t>РАСПИСАНИЕ ДЕЙСТВУЕТ с 01.11.2025 года</w:t>
      </w:r>
    </w:p>
    <w:p w:rsidR="004E5751" w:rsidRDefault="004E5751" w:rsidP="004E5751">
      <w:pPr>
        <w:tabs>
          <w:tab w:val="left" w:pos="8303"/>
        </w:tabs>
        <w:kinsoku w:val="0"/>
        <w:overflowPunct w:val="0"/>
        <w:ind w:left="142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</w:t>
      </w:r>
    </w:p>
    <w:p w:rsidR="004E5751" w:rsidRPr="00D82E6D" w:rsidRDefault="004E5751" w:rsidP="004E5751">
      <w:pPr>
        <w:tabs>
          <w:tab w:val="left" w:pos="8303"/>
        </w:tabs>
        <w:kinsoku w:val="0"/>
        <w:overflowPunct w:val="0"/>
        <w:ind w:left="142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</w:t>
      </w:r>
      <w:r w:rsidRPr="00D82E6D">
        <w:rPr>
          <w:rFonts w:eastAsia="Times New Roman"/>
          <w:b/>
        </w:rPr>
        <w:t>Ежедневно                                                                                                                               Время</w:t>
      </w:r>
      <w:r w:rsidRPr="00D82E6D">
        <w:rPr>
          <w:rFonts w:eastAsia="Times New Roman"/>
          <w:b/>
          <w:spacing w:val="-2"/>
        </w:rPr>
        <w:t xml:space="preserve"> </w:t>
      </w:r>
      <w:r w:rsidRPr="00D82E6D">
        <w:rPr>
          <w:rFonts w:eastAsia="Times New Roman"/>
          <w:b/>
        </w:rPr>
        <w:t>отправления</w:t>
      </w:r>
    </w:p>
    <w:tbl>
      <w:tblPr>
        <w:tblpPr w:leftFromText="180" w:rightFromText="180" w:vertAnchor="text" w:tblpXSpec="center" w:tblpY="1"/>
        <w:tblOverlap w:val="never"/>
        <w:tblW w:w="106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325"/>
        <w:gridCol w:w="1110"/>
        <w:gridCol w:w="1145"/>
        <w:gridCol w:w="1002"/>
        <w:gridCol w:w="1145"/>
        <w:gridCol w:w="1145"/>
        <w:gridCol w:w="1638"/>
        <w:gridCol w:w="1560"/>
      </w:tblGrid>
      <w:tr w:rsidR="004E5751" w:rsidRPr="00D82E6D" w:rsidTr="00E07E12">
        <w:trPr>
          <w:trHeight w:val="4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right="79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г.Искитим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right="82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Жд ст.Линево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right="23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р.п.Линево (Центр)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right="23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с.Легостаево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left="-23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д.Малиновка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right="213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д.Новососедово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1B4980" w:rsidRDefault="004E5751" w:rsidP="00E07E12">
            <w:pPr>
              <w:kinsoku w:val="0"/>
              <w:overflowPunct w:val="0"/>
              <w:spacing w:line="232" w:lineRule="exact"/>
              <w:ind w:right="213"/>
              <w:jc w:val="center"/>
              <w:rPr>
                <w:rFonts w:eastAsia="Times New Roman"/>
                <w:sz w:val="18"/>
              </w:rPr>
            </w:pPr>
            <w:r w:rsidRPr="001B4980">
              <w:rPr>
                <w:rFonts w:eastAsia="Times New Roman"/>
                <w:sz w:val="18"/>
              </w:rPr>
              <w:t>д.Старососедово</w:t>
            </w:r>
          </w:p>
        </w:tc>
      </w:tr>
      <w:tr w:rsidR="004E5751" w:rsidRPr="00D82E6D" w:rsidTr="00E07E12">
        <w:trPr>
          <w:trHeight w:val="3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spacing w:line="232" w:lineRule="exact"/>
              <w:jc w:val="center"/>
              <w:rPr>
                <w:rFonts w:eastAsia="Times New Roman"/>
                <w:b/>
                <w:i/>
              </w:rPr>
            </w:pPr>
            <w:r w:rsidRPr="00D82E6D">
              <w:rPr>
                <w:rFonts w:eastAsia="Times New Roman"/>
                <w:b/>
                <w:i/>
              </w:rPr>
              <w:t>207/1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spacing w:line="232" w:lineRule="exact"/>
              <w:jc w:val="center"/>
              <w:rPr>
                <w:rFonts w:eastAsia="Times New Roman"/>
              </w:rPr>
            </w:pPr>
            <w:r w:rsidRPr="00D82E6D">
              <w:rPr>
                <w:rFonts w:eastAsia="Times New Roman"/>
              </w:rPr>
              <w:t>1 рейс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5-50</w:t>
            </w:r>
          </w:p>
          <w:p w:rsidR="004E5751" w:rsidRPr="00721E9A" w:rsidRDefault="004E5751" w:rsidP="00E07E12">
            <w:pPr>
              <w:kinsoku w:val="0"/>
              <w:overflowPunct w:val="0"/>
              <w:spacing w:line="234" w:lineRule="exact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9-25</w:t>
            </w:r>
            <w:r w:rsidRPr="00721E9A">
              <w:rPr>
                <w:rFonts w:eastAsia="Times New Roman"/>
                <w:sz w:val="20"/>
              </w:rPr>
              <w:t>*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left="-425"/>
              <w:jc w:val="both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341</w:t>
            </w:r>
          </w:p>
          <w:p w:rsidR="004E5751" w:rsidRPr="00721E9A" w:rsidRDefault="004E5751" w:rsidP="00E07E12">
            <w:pPr>
              <w:kinsoku w:val="0"/>
              <w:overflowPunct w:val="0"/>
              <w:spacing w:line="234" w:lineRule="exact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-</w:t>
            </w:r>
          </w:p>
          <w:p w:rsidR="004E5751" w:rsidRPr="00721E9A" w:rsidRDefault="004E5751" w:rsidP="00E07E12">
            <w:pPr>
              <w:kinsoku w:val="0"/>
              <w:overflowPunct w:val="0"/>
              <w:spacing w:line="234" w:lineRule="exact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08-55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left="60" w:right="165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6-20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left="60" w:right="165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7-10</w:t>
            </w:r>
          </w:p>
          <w:p w:rsidR="004E5751" w:rsidRPr="00721E9A" w:rsidRDefault="004E5751" w:rsidP="00E07E12">
            <w:pPr>
              <w:kinsoku w:val="0"/>
              <w:overflowPunct w:val="0"/>
              <w:spacing w:line="234" w:lineRule="exact"/>
              <w:ind w:left="60" w:right="165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8-05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left="301" w:right="262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7-40</w:t>
            </w:r>
          </w:p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left="301" w:right="262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8-00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left="251" w:right="107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7</w:t>
            </w:r>
            <w:r>
              <w:rPr>
                <w:rFonts w:eastAsia="Times New Roman"/>
                <w:sz w:val="20"/>
              </w:rPr>
              <w:t>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2" w:lineRule="exact"/>
              <w:ind w:right="107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7-23*</w:t>
            </w:r>
          </w:p>
        </w:tc>
      </w:tr>
      <w:tr w:rsidR="004E5751" w:rsidRPr="00D82E6D" w:rsidTr="00E07E12">
        <w:trPr>
          <w:trHeight w:val="25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751" w:rsidRPr="00D82E6D" w:rsidRDefault="004E5751" w:rsidP="00E07E12">
            <w:pPr>
              <w:kinsoku w:val="0"/>
              <w:overflowPunct w:val="0"/>
              <w:spacing w:line="234" w:lineRule="exact"/>
              <w:ind w:left="143"/>
              <w:rPr>
                <w:rFonts w:eastAsia="Times New Roman"/>
              </w:rPr>
            </w:pPr>
          </w:p>
        </w:tc>
        <w:tc>
          <w:tcPr>
            <w:tcW w:w="132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spacing w:line="234" w:lineRule="exact"/>
              <w:ind w:left="143"/>
              <w:rPr>
                <w:rFonts w:eastAsia="Times New Roman"/>
              </w:rPr>
            </w:pPr>
            <w:r w:rsidRPr="00D82E6D">
              <w:rPr>
                <w:rFonts w:eastAsia="Times New Roman"/>
              </w:rPr>
              <w:t>льготный</w:t>
            </w:r>
          </w:p>
        </w:tc>
        <w:tc>
          <w:tcPr>
            <w:tcW w:w="1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4" w:lineRule="exact"/>
              <w:ind w:left="751" w:right="603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4" w:lineRule="exact"/>
              <w:ind w:left="255" w:right="217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4" w:lineRule="exact"/>
              <w:ind w:left="309" w:right="270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8-50</w:t>
            </w:r>
          </w:p>
        </w:tc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4" w:lineRule="exact"/>
              <w:ind w:left="309" w:right="27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4" w:lineRule="exact"/>
              <w:ind w:left="301" w:right="262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jc w:val="center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jc w:val="center"/>
              <w:rPr>
                <w:rFonts w:eastAsia="Times New Roman"/>
                <w:sz w:val="20"/>
                <w:szCs w:val="18"/>
              </w:rPr>
            </w:pPr>
            <w:r w:rsidRPr="00721E9A">
              <w:rPr>
                <w:rFonts w:eastAsia="Times New Roman"/>
                <w:sz w:val="20"/>
                <w:szCs w:val="18"/>
              </w:rPr>
              <w:t>7-25</w:t>
            </w:r>
          </w:p>
        </w:tc>
      </w:tr>
      <w:tr w:rsidR="004E5751" w:rsidRPr="00D82E6D" w:rsidTr="00E07E12">
        <w:trPr>
          <w:trHeight w:val="946"/>
        </w:trPr>
        <w:tc>
          <w:tcPr>
            <w:tcW w:w="106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spacing w:line="242" w:lineRule="auto"/>
              <w:ind w:left="107" w:right="87"/>
              <w:jc w:val="both"/>
              <w:rPr>
                <w:rFonts w:eastAsia="Times New Roman"/>
                <w:sz w:val="18"/>
                <w:szCs w:val="18"/>
              </w:rPr>
            </w:pPr>
            <w:r w:rsidRPr="00D82E6D">
              <w:rPr>
                <w:rFonts w:eastAsia="Times New Roman"/>
                <w:sz w:val="18"/>
                <w:szCs w:val="18"/>
              </w:rPr>
              <w:t xml:space="preserve">ЖД вокзал – Зорька – Больница – Путепровод – Сбербанк – </w:t>
            </w:r>
            <w:r>
              <w:rPr>
                <w:rFonts w:eastAsia="Times New Roman"/>
                <w:sz w:val="18"/>
                <w:szCs w:val="18"/>
              </w:rPr>
              <w:t xml:space="preserve">м-н </w:t>
            </w:r>
            <w:r w:rsidRPr="00D82E6D">
              <w:rPr>
                <w:rFonts w:eastAsia="Times New Roman"/>
                <w:sz w:val="18"/>
                <w:szCs w:val="18"/>
              </w:rPr>
              <w:t>Подгорный – Горка – ДК Россия – Газовая – ст.Евсино</w:t>
            </w:r>
            <w:r>
              <w:rPr>
                <w:rFonts w:eastAsia="Times New Roman"/>
                <w:sz w:val="18"/>
                <w:szCs w:val="18"/>
              </w:rPr>
              <w:t xml:space="preserve"> (трасса)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- ст.Койниха</w:t>
            </w:r>
            <w:r>
              <w:rPr>
                <w:rFonts w:eastAsia="Times New Roman"/>
                <w:sz w:val="18"/>
                <w:szCs w:val="18"/>
              </w:rPr>
              <w:t xml:space="preserve"> (трасса)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 р.п.Линево (</w:t>
            </w:r>
            <w:r>
              <w:rPr>
                <w:rFonts w:eastAsia="Times New Roman"/>
                <w:sz w:val="18"/>
                <w:szCs w:val="18"/>
              </w:rPr>
              <w:t>Центр) – р.п.Линево (П</w:t>
            </w:r>
            <w:r w:rsidRPr="00D82E6D">
              <w:rPr>
                <w:rFonts w:eastAsia="Times New Roman"/>
                <w:sz w:val="18"/>
                <w:szCs w:val="18"/>
              </w:rPr>
              <w:t xml:space="preserve">оликлиника) – </w:t>
            </w:r>
            <w:r>
              <w:rPr>
                <w:rFonts w:eastAsia="Times New Roman"/>
                <w:sz w:val="18"/>
                <w:szCs w:val="18"/>
              </w:rPr>
              <w:t>с.</w:t>
            </w:r>
            <w:r w:rsidRPr="00D82E6D">
              <w:rPr>
                <w:rFonts w:eastAsia="Times New Roman"/>
                <w:sz w:val="18"/>
                <w:szCs w:val="18"/>
              </w:rPr>
              <w:t>Легостаево (</w:t>
            </w:r>
            <w:r>
              <w:rPr>
                <w:rFonts w:eastAsia="Times New Roman"/>
                <w:sz w:val="18"/>
                <w:szCs w:val="18"/>
              </w:rPr>
              <w:t>ул.Почтовая</w:t>
            </w:r>
            <w:r w:rsidRPr="00D82E6D">
              <w:rPr>
                <w:rFonts w:eastAsia="Times New Roman"/>
                <w:sz w:val="18"/>
                <w:szCs w:val="18"/>
              </w:rPr>
              <w:t>)</w:t>
            </w:r>
            <w:r>
              <w:rPr>
                <w:rFonts w:eastAsia="Times New Roman"/>
                <w:sz w:val="18"/>
                <w:szCs w:val="18"/>
              </w:rPr>
              <w:t xml:space="preserve"> – </w:t>
            </w:r>
            <w:r w:rsidRPr="000867AD">
              <w:rPr>
                <w:rFonts w:eastAsia="Times New Roman"/>
                <w:sz w:val="18"/>
                <w:szCs w:val="18"/>
                <w:u w:val="single"/>
              </w:rPr>
              <w:t>д.Старососедово (ул.</w:t>
            </w:r>
            <w:r>
              <w:rPr>
                <w:rFonts w:eastAsia="Times New Roman"/>
                <w:sz w:val="18"/>
                <w:szCs w:val="18"/>
                <w:u w:val="single"/>
              </w:rPr>
              <w:t>Школьная</w:t>
            </w:r>
            <w:r w:rsidRPr="000867AD">
              <w:rPr>
                <w:rFonts w:eastAsia="Times New Roman"/>
                <w:sz w:val="18"/>
                <w:szCs w:val="18"/>
                <w:u w:val="single"/>
              </w:rPr>
              <w:t>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 </w:t>
            </w:r>
            <w:r>
              <w:rPr>
                <w:rFonts w:eastAsia="Times New Roman"/>
                <w:sz w:val="18"/>
                <w:szCs w:val="18"/>
              </w:rPr>
              <w:t>с.</w:t>
            </w:r>
            <w:r w:rsidRPr="00D82E6D">
              <w:rPr>
                <w:rFonts w:eastAsia="Times New Roman"/>
                <w:sz w:val="18"/>
                <w:szCs w:val="18"/>
              </w:rPr>
              <w:t>Легостаево (</w:t>
            </w:r>
            <w:r>
              <w:rPr>
                <w:rFonts w:eastAsia="Times New Roman"/>
                <w:sz w:val="18"/>
                <w:szCs w:val="18"/>
              </w:rPr>
              <w:t>ул.Почтовая) -  д.</w:t>
            </w:r>
            <w:r w:rsidRPr="00D82E6D">
              <w:rPr>
                <w:rFonts w:eastAsia="Times New Roman"/>
                <w:sz w:val="18"/>
                <w:szCs w:val="18"/>
              </w:rPr>
              <w:t>Малиновка</w:t>
            </w:r>
            <w:r>
              <w:rPr>
                <w:rFonts w:eastAsia="Times New Roman"/>
                <w:sz w:val="18"/>
                <w:szCs w:val="18"/>
              </w:rPr>
              <w:t xml:space="preserve"> (ул.Заречная) – д.Малиновка (ул.Центральная)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</w:t>
            </w:r>
            <w:r>
              <w:rPr>
                <w:rFonts w:eastAsia="Times New Roman"/>
                <w:sz w:val="18"/>
                <w:szCs w:val="18"/>
              </w:rPr>
              <w:t xml:space="preserve"> д.</w:t>
            </w:r>
            <w:r w:rsidRPr="00D82E6D">
              <w:rPr>
                <w:rFonts w:eastAsia="Times New Roman"/>
                <w:sz w:val="18"/>
                <w:szCs w:val="18"/>
              </w:rPr>
              <w:t>Новососедово</w:t>
            </w:r>
            <w:r>
              <w:rPr>
                <w:rFonts w:eastAsia="Times New Roman"/>
                <w:sz w:val="18"/>
                <w:szCs w:val="18"/>
              </w:rPr>
              <w:t xml:space="preserve"> (ул.Цветочная,3) – </w:t>
            </w:r>
            <w:r w:rsidRPr="00245377">
              <w:rPr>
                <w:rFonts w:eastAsia="Times New Roman"/>
                <w:sz w:val="18"/>
                <w:szCs w:val="18"/>
              </w:rPr>
              <w:t xml:space="preserve">д.Новососедово (магазин) </w:t>
            </w:r>
            <w:r w:rsidRPr="00D82E6D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д.Новососедово (ул.Цветочная,3) – д.</w:t>
            </w:r>
            <w:r w:rsidRPr="00D82E6D">
              <w:rPr>
                <w:rFonts w:eastAsia="Times New Roman"/>
                <w:sz w:val="18"/>
                <w:szCs w:val="18"/>
              </w:rPr>
              <w:t>Малиновка</w:t>
            </w:r>
            <w:r>
              <w:rPr>
                <w:rFonts w:eastAsia="Times New Roman"/>
                <w:sz w:val="18"/>
                <w:szCs w:val="18"/>
              </w:rPr>
              <w:t xml:space="preserve"> (ул.Центральная) – д.Малиновка (ул.Заречная)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 </w:t>
            </w:r>
            <w:r>
              <w:rPr>
                <w:rFonts w:eastAsia="Times New Roman"/>
                <w:sz w:val="18"/>
                <w:szCs w:val="18"/>
              </w:rPr>
              <w:t>с.</w:t>
            </w:r>
            <w:r w:rsidRPr="00D82E6D">
              <w:rPr>
                <w:rFonts w:eastAsia="Times New Roman"/>
                <w:sz w:val="18"/>
                <w:szCs w:val="18"/>
              </w:rPr>
              <w:t>Легостаево (</w:t>
            </w:r>
            <w:r>
              <w:rPr>
                <w:rFonts w:eastAsia="Times New Roman"/>
                <w:sz w:val="18"/>
                <w:szCs w:val="18"/>
              </w:rPr>
              <w:t>ул.Но</w:t>
            </w:r>
            <w:r w:rsidRPr="00D82E6D">
              <w:rPr>
                <w:rFonts w:eastAsia="Times New Roman"/>
                <w:sz w:val="18"/>
                <w:szCs w:val="18"/>
              </w:rPr>
              <w:t>вый поселок)</w:t>
            </w:r>
            <w:r>
              <w:rPr>
                <w:rFonts w:eastAsia="Times New Roman"/>
                <w:sz w:val="18"/>
                <w:szCs w:val="18"/>
              </w:rPr>
              <w:t xml:space="preserve"> – с.</w:t>
            </w:r>
            <w:r w:rsidRPr="00D82E6D">
              <w:rPr>
                <w:rFonts w:eastAsia="Times New Roman"/>
                <w:sz w:val="18"/>
                <w:szCs w:val="18"/>
              </w:rPr>
              <w:t>Легостаево (</w:t>
            </w:r>
            <w:r>
              <w:rPr>
                <w:rFonts w:eastAsia="Times New Roman"/>
                <w:sz w:val="18"/>
                <w:szCs w:val="18"/>
              </w:rPr>
              <w:t>ул.Почтовая)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 р.п.Линево (</w:t>
            </w:r>
            <w:r>
              <w:rPr>
                <w:rFonts w:eastAsia="Times New Roman"/>
                <w:sz w:val="18"/>
                <w:szCs w:val="18"/>
              </w:rPr>
              <w:t>П</w:t>
            </w:r>
            <w:r w:rsidRPr="00D82E6D">
              <w:rPr>
                <w:rFonts w:eastAsia="Times New Roman"/>
                <w:sz w:val="18"/>
                <w:szCs w:val="18"/>
              </w:rPr>
              <w:t>оликлиника) – р.п.Линево (</w:t>
            </w:r>
            <w:r>
              <w:rPr>
                <w:rFonts w:eastAsia="Times New Roman"/>
                <w:sz w:val="18"/>
                <w:szCs w:val="18"/>
              </w:rPr>
              <w:t>Центр</w:t>
            </w:r>
            <w:r w:rsidRPr="00D82E6D">
              <w:rPr>
                <w:rFonts w:eastAsia="Times New Roman"/>
                <w:sz w:val="18"/>
                <w:szCs w:val="18"/>
              </w:rPr>
              <w:t>) –</w:t>
            </w:r>
            <w:r>
              <w:rPr>
                <w:rFonts w:eastAsia="Times New Roman"/>
                <w:sz w:val="18"/>
                <w:szCs w:val="18"/>
              </w:rPr>
              <w:t xml:space="preserve"> жд ст.Линево (вокзал) -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ст.Койниха</w:t>
            </w:r>
            <w:r>
              <w:rPr>
                <w:rFonts w:eastAsia="Times New Roman"/>
                <w:sz w:val="18"/>
                <w:szCs w:val="18"/>
              </w:rPr>
              <w:t xml:space="preserve"> (трасса)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 ст.Евсино</w:t>
            </w:r>
            <w:r>
              <w:rPr>
                <w:rFonts w:eastAsia="Times New Roman"/>
                <w:sz w:val="18"/>
                <w:szCs w:val="18"/>
              </w:rPr>
              <w:t xml:space="preserve"> (трасса)</w:t>
            </w:r>
            <w:r w:rsidRPr="00D82E6D">
              <w:rPr>
                <w:rFonts w:eastAsia="Times New Roman"/>
                <w:sz w:val="18"/>
                <w:szCs w:val="18"/>
              </w:rPr>
              <w:t xml:space="preserve"> – Газовая – ДК Россия – Горка – </w:t>
            </w:r>
            <w:r>
              <w:rPr>
                <w:rFonts w:eastAsia="Times New Roman"/>
                <w:sz w:val="18"/>
                <w:szCs w:val="18"/>
              </w:rPr>
              <w:t xml:space="preserve">м-н </w:t>
            </w:r>
            <w:r w:rsidRPr="00D82E6D">
              <w:rPr>
                <w:rFonts w:eastAsia="Times New Roman"/>
                <w:sz w:val="18"/>
                <w:szCs w:val="18"/>
              </w:rPr>
              <w:t>Подгорный – Сбербанк – Путепровод – Больница – Зорька – ЦУМ – ЖД вокзал</w:t>
            </w:r>
          </w:p>
        </w:tc>
      </w:tr>
      <w:tr w:rsidR="004E5751" w:rsidRPr="00D82E6D" w:rsidTr="00E07E12">
        <w:trPr>
          <w:trHeight w:val="5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spacing w:line="230" w:lineRule="exact"/>
              <w:jc w:val="center"/>
              <w:rPr>
                <w:rFonts w:eastAsia="Times New Roman"/>
                <w:b/>
                <w:i/>
              </w:rPr>
            </w:pPr>
            <w:r w:rsidRPr="00D82E6D">
              <w:rPr>
                <w:rFonts w:eastAsia="Times New Roman"/>
                <w:b/>
                <w:i/>
              </w:rPr>
              <w:t>207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0" w:lineRule="exact"/>
              <w:jc w:val="center"/>
              <w:rPr>
                <w:rFonts w:eastAsia="Times New Roman"/>
              </w:rPr>
            </w:pPr>
            <w:r w:rsidRPr="0068168F">
              <w:rPr>
                <w:rFonts w:eastAsia="Times New Roman"/>
              </w:rPr>
              <w:t>2 рейс</w:t>
            </w:r>
          </w:p>
          <w:p w:rsidR="004E5751" w:rsidRPr="0068168F" w:rsidRDefault="004E5751" w:rsidP="00E07E12">
            <w:pPr>
              <w:kinsoku w:val="0"/>
              <w:overflowPunct w:val="0"/>
              <w:spacing w:line="233" w:lineRule="exact"/>
              <w:jc w:val="center"/>
              <w:rPr>
                <w:rFonts w:eastAsia="Times New Roman"/>
              </w:rPr>
            </w:pPr>
            <w:r w:rsidRPr="0068168F">
              <w:rPr>
                <w:rFonts w:eastAsia="Times New Roman"/>
              </w:rPr>
              <w:t>льготный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0" w:lineRule="exact"/>
              <w:ind w:left="89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11-50</w:t>
            </w:r>
          </w:p>
          <w:p w:rsidR="004E5751" w:rsidRPr="0068168F" w:rsidRDefault="004E5751" w:rsidP="00E07E12">
            <w:pPr>
              <w:kinsoku w:val="0"/>
              <w:overflowPunct w:val="0"/>
              <w:spacing w:line="233" w:lineRule="exact"/>
              <w:ind w:left="89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14-35*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0" w:lineRule="exact"/>
              <w:ind w:left="255" w:right="217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12-20</w:t>
            </w:r>
          </w:p>
          <w:p w:rsidR="004E5751" w:rsidRPr="0068168F" w:rsidRDefault="004E5751" w:rsidP="00E07E12">
            <w:pPr>
              <w:kinsoku w:val="0"/>
              <w:overflowPunct w:val="0"/>
              <w:spacing w:line="233" w:lineRule="exact"/>
              <w:ind w:left="255" w:right="217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14-05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5751" w:rsidRPr="0068168F" w:rsidRDefault="004E5751" w:rsidP="00E07E12">
            <w:pPr>
              <w:kinsoku w:val="0"/>
              <w:overflowPunct w:val="0"/>
              <w:spacing w:line="230" w:lineRule="exact"/>
              <w:ind w:left="312" w:right="105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12-25</w:t>
            </w:r>
          </w:p>
          <w:p w:rsidR="004E5751" w:rsidRPr="0068168F" w:rsidRDefault="004E5751" w:rsidP="00E07E12">
            <w:pPr>
              <w:kinsoku w:val="0"/>
              <w:overflowPunct w:val="0"/>
              <w:spacing w:line="230" w:lineRule="exact"/>
              <w:ind w:left="312" w:right="105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14-00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0" w:lineRule="exact"/>
              <w:ind w:left="312" w:right="105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13-13*</w:t>
            </w:r>
          </w:p>
          <w:p w:rsidR="004E5751" w:rsidRPr="0068168F" w:rsidRDefault="004E5751" w:rsidP="00E07E12">
            <w:pPr>
              <w:kinsoku w:val="0"/>
              <w:overflowPunct w:val="0"/>
              <w:spacing w:line="233" w:lineRule="exact"/>
              <w:ind w:left="312" w:right="196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13-15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0" w:lineRule="exact"/>
              <w:ind w:left="38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0" w:lineRule="exact"/>
              <w:ind w:left="37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721E9A" w:rsidRDefault="004E5751" w:rsidP="00E07E12">
            <w:pPr>
              <w:kinsoku w:val="0"/>
              <w:overflowPunct w:val="0"/>
              <w:spacing w:line="230" w:lineRule="exact"/>
              <w:ind w:left="37"/>
              <w:jc w:val="center"/>
              <w:rPr>
                <w:rFonts w:eastAsia="Times New Roman"/>
                <w:sz w:val="20"/>
              </w:rPr>
            </w:pPr>
            <w:r w:rsidRPr="00721E9A">
              <w:rPr>
                <w:rFonts w:eastAsia="Times New Roman"/>
                <w:sz w:val="20"/>
              </w:rPr>
              <w:t>-</w:t>
            </w:r>
          </w:p>
        </w:tc>
      </w:tr>
      <w:tr w:rsidR="004E5751" w:rsidRPr="00D82E6D" w:rsidTr="00E07E12">
        <w:trPr>
          <w:trHeight w:val="1039"/>
        </w:trPr>
        <w:tc>
          <w:tcPr>
            <w:tcW w:w="106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751" w:rsidRPr="00BE1666" w:rsidRDefault="004E5751" w:rsidP="00E07E12">
            <w:pPr>
              <w:kinsoku w:val="0"/>
              <w:overflowPunct w:val="0"/>
              <w:spacing w:line="206" w:lineRule="exact"/>
              <w:ind w:left="107" w:right="95"/>
              <w:jc w:val="both"/>
              <w:rPr>
                <w:rFonts w:eastAsia="Times New Roman"/>
                <w:sz w:val="18"/>
                <w:szCs w:val="18"/>
                <w:highlight w:val="yellow"/>
              </w:rPr>
            </w:pPr>
            <w:r w:rsidRPr="0068168F">
              <w:rPr>
                <w:rFonts w:eastAsia="Times New Roman"/>
                <w:sz w:val="18"/>
                <w:szCs w:val="18"/>
              </w:rPr>
              <w:t xml:space="preserve">ЖД вокзал – Зорька – Больница – Путепровод – Сбербанк – м-н Подгорный – Горка – ДК Россия – Газовая – ст.Евсино (трасса) - ст.Койниха (трасса) – жд ст.Линево (вокзал) - р.п.Линево (Центр) – р.п.Линево (Поликлиника) – с.Легостаево (ул.Почтовая) – </w:t>
            </w:r>
            <w:r w:rsidRPr="0068168F">
              <w:rPr>
                <w:rFonts w:eastAsia="Times New Roman"/>
                <w:sz w:val="18"/>
                <w:szCs w:val="18"/>
                <w:u w:val="single"/>
              </w:rPr>
              <w:t>с.Легостаево (ул.Новый поселок)</w:t>
            </w:r>
            <w:r w:rsidRPr="0068168F">
              <w:rPr>
                <w:rFonts w:eastAsia="Times New Roman"/>
                <w:sz w:val="18"/>
                <w:szCs w:val="18"/>
              </w:rPr>
              <w:t xml:space="preserve"> – с.Легостаево (ул.Почтовая) – р.п.Линево (Поликлиника) – р.п.Линево (Центр) - жд ст.Линево (вокзал) - ст.Койниха (трасса) – ст.Евсино (трасса) – Газовая – ДК Россия – Горка – м-н Подгорный – Сбербанк – Путепровод – Больница – Зорька – ЦУМ – ЖД вокзал</w:t>
            </w:r>
          </w:p>
        </w:tc>
      </w:tr>
      <w:tr w:rsidR="004E5751" w:rsidRPr="00D82E6D" w:rsidTr="00E07E12">
        <w:trPr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D82E6D" w:rsidRDefault="004E5751" w:rsidP="00E07E12">
            <w:pPr>
              <w:kinsoku w:val="0"/>
              <w:overflowPunct w:val="0"/>
              <w:spacing w:line="231" w:lineRule="exact"/>
              <w:jc w:val="center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i/>
              </w:rPr>
              <w:t>207/2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1" w:lineRule="exact"/>
              <w:jc w:val="center"/>
              <w:rPr>
                <w:rFonts w:eastAsia="Times New Roman"/>
              </w:rPr>
            </w:pPr>
            <w:r w:rsidRPr="0068168F">
              <w:rPr>
                <w:rFonts w:eastAsia="Times New Roman"/>
              </w:rPr>
              <w:t>3 рейс</w:t>
            </w:r>
          </w:p>
          <w:p w:rsidR="004E5751" w:rsidRPr="0068168F" w:rsidRDefault="004E5751" w:rsidP="00E07E12">
            <w:pPr>
              <w:kinsoku w:val="0"/>
              <w:overflowPunct w:val="0"/>
              <w:spacing w:line="235" w:lineRule="exact"/>
              <w:jc w:val="center"/>
              <w:rPr>
                <w:rFonts w:eastAsia="Times New Roman"/>
              </w:rPr>
            </w:pPr>
            <w:r w:rsidRPr="0068168F">
              <w:rPr>
                <w:rFonts w:eastAsia="Times New Roman"/>
              </w:rPr>
              <w:t>льготный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1" w:lineRule="exact"/>
              <w:jc w:val="center"/>
              <w:rPr>
                <w:rFonts w:eastAsia="Times New Roman"/>
                <w:sz w:val="20"/>
              </w:rPr>
            </w:pPr>
            <w:r w:rsidRPr="0068168F">
              <w:rPr>
                <w:rFonts w:eastAsia="Times New Roman"/>
                <w:sz w:val="20"/>
              </w:rPr>
              <w:t>16-40</w:t>
            </w:r>
          </w:p>
          <w:p w:rsidR="004E5751" w:rsidRPr="0068168F" w:rsidRDefault="004E5751" w:rsidP="00E07E12">
            <w:pPr>
              <w:kinsoku w:val="0"/>
              <w:overflowPunct w:val="0"/>
              <w:spacing w:line="235" w:lineRule="exact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20-30</w:t>
            </w:r>
            <w:r w:rsidRPr="0068168F">
              <w:rPr>
                <w:rFonts w:eastAsia="Times New Roman"/>
                <w:sz w:val="20"/>
              </w:rPr>
              <w:t>*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31" w:lineRule="exact"/>
              <w:ind w:left="255" w:right="217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17-10</w:t>
            </w:r>
          </w:p>
          <w:p w:rsidR="004E5751" w:rsidRPr="0068168F" w:rsidRDefault="004E5751" w:rsidP="00E07E12">
            <w:pPr>
              <w:kinsoku w:val="0"/>
              <w:overflowPunct w:val="0"/>
              <w:spacing w:line="235" w:lineRule="exact"/>
              <w:ind w:left="255" w:right="217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20-0</w:t>
            </w:r>
            <w:r w:rsidRPr="0068168F">
              <w:rPr>
                <w:rFonts w:eastAsia="Times New Roman"/>
                <w:sz w:val="20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5751" w:rsidRDefault="004E5751" w:rsidP="00E07E12">
            <w:pPr>
              <w:kinsoku w:val="0"/>
              <w:overflowPunct w:val="0"/>
              <w:spacing w:line="231" w:lineRule="exact"/>
              <w:ind w:right="27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17-15</w:t>
            </w:r>
          </w:p>
          <w:p w:rsidR="004E5751" w:rsidRPr="00A96CC4" w:rsidRDefault="004E5751" w:rsidP="00E07E12">
            <w:pPr>
              <w:kinsoku w:val="0"/>
              <w:overflowPunct w:val="0"/>
              <w:spacing w:line="231" w:lineRule="exact"/>
              <w:ind w:right="27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19-55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A96CC4" w:rsidRDefault="004E5751" w:rsidP="00E07E12">
            <w:pPr>
              <w:kinsoku w:val="0"/>
              <w:overflowPunct w:val="0"/>
              <w:spacing w:line="231" w:lineRule="exact"/>
              <w:ind w:left="309" w:right="27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18-05</w:t>
            </w:r>
          </w:p>
          <w:p w:rsidR="004E5751" w:rsidRPr="00A96CC4" w:rsidRDefault="004E5751" w:rsidP="00E07E12">
            <w:pPr>
              <w:kinsoku w:val="0"/>
              <w:overflowPunct w:val="0"/>
              <w:spacing w:line="235" w:lineRule="exact"/>
              <w:ind w:left="309" w:right="27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19-05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A96CC4" w:rsidRDefault="004E5751" w:rsidP="00E07E12">
            <w:pPr>
              <w:kinsoku w:val="0"/>
              <w:overflowPunct w:val="0"/>
              <w:spacing w:line="231" w:lineRule="exact"/>
              <w:ind w:left="301" w:right="262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18-10</w:t>
            </w:r>
          </w:p>
          <w:p w:rsidR="004E5751" w:rsidRPr="00A96CC4" w:rsidRDefault="004E5751" w:rsidP="00E07E12">
            <w:pPr>
              <w:kinsoku w:val="0"/>
              <w:overflowPunct w:val="0"/>
              <w:spacing w:line="235" w:lineRule="exact"/>
              <w:ind w:left="301" w:right="262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18-35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A96CC4" w:rsidRDefault="004E5751" w:rsidP="00E07E12">
            <w:pPr>
              <w:kinsoku w:val="0"/>
              <w:overflowPunct w:val="0"/>
              <w:spacing w:line="231" w:lineRule="exact"/>
              <w:ind w:left="251" w:right="107"/>
              <w:jc w:val="center"/>
              <w:rPr>
                <w:rFonts w:eastAsia="Times New Roman"/>
                <w:sz w:val="20"/>
              </w:rPr>
            </w:pPr>
            <w:r w:rsidRPr="00A96CC4">
              <w:rPr>
                <w:rFonts w:eastAsia="Times New Roman"/>
                <w:sz w:val="20"/>
              </w:rPr>
              <w:t>18-</w:t>
            </w:r>
            <w:r>
              <w:rPr>
                <w:rFonts w:eastAsia="Times New Roman"/>
                <w:sz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5751" w:rsidRPr="00A96CC4" w:rsidRDefault="004E5751" w:rsidP="00E07E12">
            <w:pPr>
              <w:kinsoku w:val="0"/>
              <w:overflowPunct w:val="0"/>
              <w:spacing w:line="231" w:lineRule="exact"/>
              <w:ind w:left="251" w:right="107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18-50</w:t>
            </w:r>
          </w:p>
        </w:tc>
      </w:tr>
      <w:tr w:rsidR="004E5751" w:rsidRPr="00D82E6D" w:rsidTr="00E07E12">
        <w:trPr>
          <w:trHeight w:val="1018"/>
        </w:trPr>
        <w:tc>
          <w:tcPr>
            <w:tcW w:w="106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751" w:rsidRPr="0068168F" w:rsidRDefault="004E5751" w:rsidP="00E07E12">
            <w:pPr>
              <w:kinsoku w:val="0"/>
              <w:overflowPunct w:val="0"/>
              <w:spacing w:line="206" w:lineRule="exact"/>
              <w:ind w:left="107" w:right="87"/>
              <w:jc w:val="both"/>
              <w:rPr>
                <w:rFonts w:eastAsia="Times New Roman"/>
                <w:sz w:val="18"/>
                <w:szCs w:val="18"/>
              </w:rPr>
            </w:pPr>
            <w:r w:rsidRPr="0068168F">
              <w:rPr>
                <w:rFonts w:eastAsia="Times New Roman"/>
                <w:sz w:val="18"/>
                <w:szCs w:val="18"/>
              </w:rPr>
              <w:t>ЖД вокзал – Зорька – Больница – Путепровод – Сбербанк – м-н Подгорный – Горка – ДК Россия – Газовая – ст.Евсино (трасса) – ст.Койниха (трасса) –  жд ст.Линево (вокзал) - р.п.Линево (Центр) – р.п.Линево (Поликлиника) – с.Легостаево (ул.Почтовая) –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68168F">
              <w:rPr>
                <w:rFonts w:eastAsia="Times New Roman"/>
                <w:sz w:val="18"/>
                <w:szCs w:val="18"/>
              </w:rPr>
              <w:t xml:space="preserve"> с.Легостаево (ул.Новый поселок)</w:t>
            </w:r>
            <w:r>
              <w:rPr>
                <w:rFonts w:eastAsia="Times New Roman"/>
                <w:sz w:val="18"/>
                <w:szCs w:val="18"/>
              </w:rPr>
              <w:t xml:space="preserve"> - </w:t>
            </w:r>
            <w:r w:rsidRPr="0068168F">
              <w:rPr>
                <w:rFonts w:eastAsia="Times New Roman"/>
                <w:sz w:val="18"/>
                <w:szCs w:val="18"/>
              </w:rPr>
              <w:t xml:space="preserve">д.Малиновка (ул.Заречная) – д.Малиновка (ул.Центральная) – д.Новососедово (ул.Цветочная,3) – </w:t>
            </w:r>
            <w:r w:rsidRPr="0068168F">
              <w:rPr>
                <w:rFonts w:eastAsia="Times New Roman"/>
                <w:sz w:val="18"/>
                <w:szCs w:val="18"/>
                <w:u w:val="single"/>
              </w:rPr>
              <w:t>д.Новососедово (магазин)</w:t>
            </w:r>
            <w:r w:rsidRPr="0068168F">
              <w:rPr>
                <w:rFonts w:eastAsia="Times New Roman"/>
                <w:sz w:val="18"/>
                <w:szCs w:val="18"/>
              </w:rPr>
              <w:t xml:space="preserve"> – д.Новососедово (ул.Цветочная,3) – д.Малиновка (ул.Центральная) – д.Малиновка (ул.Заречная) – </w:t>
            </w:r>
            <w:r w:rsidRPr="000501A4">
              <w:rPr>
                <w:rFonts w:eastAsia="Times New Roman"/>
                <w:sz w:val="18"/>
                <w:szCs w:val="18"/>
              </w:rPr>
              <w:t>д.Старососедово (ул.Школьная)</w:t>
            </w:r>
            <w:r>
              <w:rPr>
                <w:rFonts w:eastAsia="Times New Roman"/>
                <w:sz w:val="18"/>
                <w:szCs w:val="18"/>
              </w:rPr>
              <w:t xml:space="preserve"> - </w:t>
            </w:r>
            <w:r w:rsidRPr="0068168F">
              <w:rPr>
                <w:rFonts w:eastAsia="Times New Roman"/>
                <w:sz w:val="18"/>
                <w:szCs w:val="18"/>
              </w:rPr>
              <w:t>с.Легостаево (ул.Почтовая) – р.п.Линево (Поликлиника) – р.п.Линево (Центр) –  жд ст.Линево (вокзал) - ст.Койниха (трасса) – ст.Евсино (трасса) – Газовая – ДК Россия – Горка – м-н Подгорный – Сбербанк – Путепровод – Больница – Зорька – ЦУМ – ЖД вокзал.</w:t>
            </w:r>
          </w:p>
        </w:tc>
      </w:tr>
    </w:tbl>
    <w:p w:rsidR="004E5751" w:rsidRPr="00B7779D" w:rsidRDefault="004E5751" w:rsidP="004E5751">
      <w:pPr>
        <w:pStyle w:val="a3"/>
        <w:kinsoku w:val="0"/>
        <w:overflowPunct w:val="0"/>
        <w:ind w:left="478"/>
        <w:rPr>
          <w:rFonts w:eastAsia="Times New Roman"/>
          <w:sz w:val="20"/>
          <w:szCs w:val="20"/>
        </w:rPr>
      </w:pPr>
      <w:r w:rsidRPr="00E256A6">
        <w:rPr>
          <w:rFonts w:eastAsia="Times New Roman"/>
          <w:sz w:val="18"/>
          <w:szCs w:val="20"/>
        </w:rPr>
        <w:t>*-прибытие</w:t>
      </w:r>
      <w:r w:rsidRPr="00B7779D">
        <w:rPr>
          <w:rFonts w:eastAsia="Times New Roman"/>
          <w:b/>
          <w:szCs w:val="20"/>
        </w:rPr>
        <w:t>»</w:t>
      </w:r>
    </w:p>
    <w:p w:rsidR="004E5751" w:rsidRPr="003F68CD" w:rsidRDefault="004E5751" w:rsidP="003F68CD">
      <w:pPr>
        <w:pStyle w:val="a3"/>
        <w:kinsoku w:val="0"/>
        <w:overflowPunct w:val="0"/>
        <w:spacing w:before="66" w:after="240"/>
        <w:rPr>
          <w:sz w:val="18"/>
          <w:szCs w:val="24"/>
        </w:rPr>
      </w:pPr>
    </w:p>
    <w:sectPr w:rsidR="004E5751" w:rsidRPr="003F68CD" w:rsidSect="00EC526D">
      <w:pgSz w:w="11910" w:h="16850"/>
      <w:pgMar w:top="1134" w:right="573" w:bottom="1134" w:left="42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792" w:hanging="70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">
    <w:nsid w:val="00000403"/>
    <w:multiLevelType w:val="multilevel"/>
    <w:tmpl w:val="00000886"/>
    <w:lvl w:ilvl="0">
      <w:numFmt w:val="bullet"/>
      <w:lvlText w:val="–"/>
      <w:lvlJc w:val="left"/>
      <w:pPr>
        <w:ind w:left="258" w:hanging="152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75" w:hanging="152"/>
      </w:pPr>
    </w:lvl>
    <w:lvl w:ilvl="2">
      <w:numFmt w:val="bullet"/>
      <w:lvlText w:val="•"/>
      <w:lvlJc w:val="left"/>
      <w:pPr>
        <w:ind w:left="2290" w:hanging="152"/>
      </w:pPr>
    </w:lvl>
    <w:lvl w:ilvl="3">
      <w:numFmt w:val="bullet"/>
      <w:lvlText w:val="•"/>
      <w:lvlJc w:val="left"/>
      <w:pPr>
        <w:ind w:left="3306" w:hanging="152"/>
      </w:pPr>
    </w:lvl>
    <w:lvl w:ilvl="4">
      <w:numFmt w:val="bullet"/>
      <w:lvlText w:val="•"/>
      <w:lvlJc w:val="left"/>
      <w:pPr>
        <w:ind w:left="4321" w:hanging="152"/>
      </w:pPr>
    </w:lvl>
    <w:lvl w:ilvl="5">
      <w:numFmt w:val="bullet"/>
      <w:lvlText w:val="•"/>
      <w:lvlJc w:val="left"/>
      <w:pPr>
        <w:ind w:left="5337" w:hanging="152"/>
      </w:pPr>
    </w:lvl>
    <w:lvl w:ilvl="6">
      <w:numFmt w:val="bullet"/>
      <w:lvlText w:val="•"/>
      <w:lvlJc w:val="left"/>
      <w:pPr>
        <w:ind w:left="6352" w:hanging="152"/>
      </w:pPr>
    </w:lvl>
    <w:lvl w:ilvl="7">
      <w:numFmt w:val="bullet"/>
      <w:lvlText w:val="•"/>
      <w:lvlJc w:val="left"/>
      <w:pPr>
        <w:ind w:left="7367" w:hanging="152"/>
      </w:pPr>
    </w:lvl>
    <w:lvl w:ilvl="8">
      <w:numFmt w:val="bullet"/>
      <w:lvlText w:val="•"/>
      <w:lvlJc w:val="left"/>
      <w:pPr>
        <w:ind w:left="8383" w:hanging="152"/>
      </w:pPr>
    </w:lvl>
  </w:abstractNum>
  <w:abstractNum w:abstractNumId="2">
    <w:nsid w:val="00000404"/>
    <w:multiLevelType w:val="multilevel"/>
    <w:tmpl w:val="00000887"/>
    <w:lvl w:ilvl="0">
      <w:numFmt w:val="bullet"/>
      <w:lvlText w:val="–"/>
      <w:lvlJc w:val="left"/>
      <w:pPr>
        <w:ind w:left="107" w:hanging="152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30" w:hanging="152"/>
      </w:pPr>
    </w:lvl>
    <w:lvl w:ilvl="2">
      <w:numFmt w:val="bullet"/>
      <w:lvlText w:val="•"/>
      <w:lvlJc w:val="left"/>
      <w:pPr>
        <w:ind w:left="2161" w:hanging="152"/>
      </w:pPr>
    </w:lvl>
    <w:lvl w:ilvl="3">
      <w:numFmt w:val="bullet"/>
      <w:lvlText w:val="•"/>
      <w:lvlJc w:val="left"/>
      <w:pPr>
        <w:ind w:left="3192" w:hanging="152"/>
      </w:pPr>
    </w:lvl>
    <w:lvl w:ilvl="4">
      <w:numFmt w:val="bullet"/>
      <w:lvlText w:val="•"/>
      <w:lvlJc w:val="left"/>
      <w:pPr>
        <w:ind w:left="4223" w:hanging="152"/>
      </w:pPr>
    </w:lvl>
    <w:lvl w:ilvl="5">
      <w:numFmt w:val="bullet"/>
      <w:lvlText w:val="•"/>
      <w:lvlJc w:val="left"/>
      <w:pPr>
        <w:ind w:left="5254" w:hanging="152"/>
      </w:pPr>
    </w:lvl>
    <w:lvl w:ilvl="6">
      <w:numFmt w:val="bullet"/>
      <w:lvlText w:val="•"/>
      <w:lvlJc w:val="left"/>
      <w:pPr>
        <w:ind w:left="6284" w:hanging="152"/>
      </w:pPr>
    </w:lvl>
    <w:lvl w:ilvl="7">
      <w:numFmt w:val="bullet"/>
      <w:lvlText w:val="•"/>
      <w:lvlJc w:val="left"/>
      <w:pPr>
        <w:ind w:left="7315" w:hanging="152"/>
      </w:pPr>
    </w:lvl>
    <w:lvl w:ilvl="8">
      <w:numFmt w:val="bullet"/>
      <w:lvlText w:val="•"/>
      <w:lvlJc w:val="left"/>
      <w:pPr>
        <w:ind w:left="8346" w:hanging="152"/>
      </w:pPr>
    </w:lvl>
  </w:abstractNum>
  <w:abstractNum w:abstractNumId="3">
    <w:nsid w:val="00000405"/>
    <w:multiLevelType w:val="multilevel"/>
    <w:tmpl w:val="00000888"/>
    <w:lvl w:ilvl="0">
      <w:start w:val="2"/>
      <w:numFmt w:val="decimal"/>
      <w:lvlText w:val="%1"/>
      <w:lvlJc w:val="left"/>
      <w:pPr>
        <w:ind w:left="107" w:hanging="18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131" w:hanging="188"/>
      </w:pPr>
    </w:lvl>
    <w:lvl w:ilvl="2">
      <w:numFmt w:val="bullet"/>
      <w:lvlText w:val="•"/>
      <w:lvlJc w:val="left"/>
      <w:pPr>
        <w:ind w:left="2162" w:hanging="188"/>
      </w:pPr>
    </w:lvl>
    <w:lvl w:ilvl="3">
      <w:numFmt w:val="bullet"/>
      <w:lvlText w:val="•"/>
      <w:lvlJc w:val="left"/>
      <w:pPr>
        <w:ind w:left="3193" w:hanging="188"/>
      </w:pPr>
    </w:lvl>
    <w:lvl w:ilvl="4">
      <w:numFmt w:val="bullet"/>
      <w:lvlText w:val="•"/>
      <w:lvlJc w:val="left"/>
      <w:pPr>
        <w:ind w:left="4225" w:hanging="188"/>
      </w:pPr>
    </w:lvl>
    <w:lvl w:ilvl="5">
      <w:numFmt w:val="bullet"/>
      <w:lvlText w:val="•"/>
      <w:lvlJc w:val="left"/>
      <w:pPr>
        <w:ind w:left="5256" w:hanging="188"/>
      </w:pPr>
    </w:lvl>
    <w:lvl w:ilvl="6">
      <w:numFmt w:val="bullet"/>
      <w:lvlText w:val="•"/>
      <w:lvlJc w:val="left"/>
      <w:pPr>
        <w:ind w:left="6287" w:hanging="188"/>
      </w:pPr>
    </w:lvl>
    <w:lvl w:ilvl="7">
      <w:numFmt w:val="bullet"/>
      <w:lvlText w:val="•"/>
      <w:lvlJc w:val="left"/>
      <w:pPr>
        <w:ind w:left="7319" w:hanging="188"/>
      </w:pPr>
    </w:lvl>
    <w:lvl w:ilvl="8">
      <w:numFmt w:val="bullet"/>
      <w:lvlText w:val="•"/>
      <w:lvlJc w:val="left"/>
      <w:pPr>
        <w:ind w:left="8350" w:hanging="188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08" w:hanging="226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131" w:hanging="226"/>
      </w:pPr>
    </w:lvl>
    <w:lvl w:ilvl="2">
      <w:numFmt w:val="bullet"/>
      <w:lvlText w:val="•"/>
      <w:lvlJc w:val="left"/>
      <w:pPr>
        <w:ind w:left="2162" w:hanging="226"/>
      </w:pPr>
    </w:lvl>
    <w:lvl w:ilvl="3">
      <w:numFmt w:val="bullet"/>
      <w:lvlText w:val="•"/>
      <w:lvlJc w:val="left"/>
      <w:pPr>
        <w:ind w:left="3193" w:hanging="226"/>
      </w:pPr>
    </w:lvl>
    <w:lvl w:ilvl="4">
      <w:numFmt w:val="bullet"/>
      <w:lvlText w:val="•"/>
      <w:lvlJc w:val="left"/>
      <w:pPr>
        <w:ind w:left="4224" w:hanging="226"/>
      </w:pPr>
    </w:lvl>
    <w:lvl w:ilvl="5">
      <w:numFmt w:val="bullet"/>
      <w:lvlText w:val="•"/>
      <w:lvlJc w:val="left"/>
      <w:pPr>
        <w:ind w:left="5256" w:hanging="226"/>
      </w:pPr>
    </w:lvl>
    <w:lvl w:ilvl="6">
      <w:numFmt w:val="bullet"/>
      <w:lvlText w:val="•"/>
      <w:lvlJc w:val="left"/>
      <w:pPr>
        <w:ind w:left="6287" w:hanging="226"/>
      </w:pPr>
    </w:lvl>
    <w:lvl w:ilvl="7">
      <w:numFmt w:val="bullet"/>
      <w:lvlText w:val="•"/>
      <w:lvlJc w:val="left"/>
      <w:pPr>
        <w:ind w:left="7318" w:hanging="226"/>
      </w:pPr>
    </w:lvl>
    <w:lvl w:ilvl="8">
      <w:numFmt w:val="bullet"/>
      <w:lvlText w:val="•"/>
      <w:lvlJc w:val="left"/>
      <w:pPr>
        <w:ind w:left="8349" w:hanging="226"/>
      </w:pPr>
    </w:lvl>
  </w:abstractNum>
  <w:abstractNum w:abstractNumId="5">
    <w:nsid w:val="123C4E8D"/>
    <w:multiLevelType w:val="hybridMultilevel"/>
    <w:tmpl w:val="53AE960C"/>
    <w:lvl w:ilvl="0" w:tplc="717C3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5917F4"/>
    <w:multiLevelType w:val="hybridMultilevel"/>
    <w:tmpl w:val="4C60918A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7">
    <w:nsid w:val="484245E5"/>
    <w:multiLevelType w:val="multilevel"/>
    <w:tmpl w:val="A67208BC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8">
    <w:nsid w:val="4EC473DE"/>
    <w:multiLevelType w:val="hybridMultilevel"/>
    <w:tmpl w:val="9E2C639C"/>
    <w:lvl w:ilvl="0" w:tplc="43B2503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9">
    <w:nsid w:val="58E9279D"/>
    <w:multiLevelType w:val="multilevel"/>
    <w:tmpl w:val="DEFABF0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A750FE5"/>
    <w:multiLevelType w:val="multilevel"/>
    <w:tmpl w:val="0888AC28"/>
    <w:lvl w:ilvl="0">
      <w:start w:val="1"/>
      <w:numFmt w:val="bullet"/>
      <w:lvlText w:val=""/>
      <w:lvlJc w:val="left"/>
      <w:pPr>
        <w:ind w:left="792" w:hanging="708"/>
      </w:pPr>
      <w:rPr>
        <w:rFonts w:ascii="Symbol" w:hAnsi="Symbol" w:hint="default"/>
        <w:b w:val="0"/>
        <w:spacing w:val="0"/>
        <w:w w:val="100"/>
        <w:sz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1">
    <w:nsid w:val="5DCF09F2"/>
    <w:multiLevelType w:val="hybridMultilevel"/>
    <w:tmpl w:val="3EBC027A"/>
    <w:lvl w:ilvl="0" w:tplc="06346EF6">
      <w:start w:val="3"/>
      <w:numFmt w:val="decimal"/>
      <w:lvlText w:val="%1"/>
      <w:lvlJc w:val="left"/>
      <w:pPr>
        <w:ind w:left="2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  <w:rPr>
        <w:rFonts w:cs="Times New Roman"/>
      </w:rPr>
    </w:lvl>
  </w:abstractNum>
  <w:abstractNum w:abstractNumId="12">
    <w:nsid w:val="5DD87681"/>
    <w:multiLevelType w:val="hybridMultilevel"/>
    <w:tmpl w:val="97BC8886"/>
    <w:lvl w:ilvl="0" w:tplc="33EC4C2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E43B5C"/>
    <w:multiLevelType w:val="hybridMultilevel"/>
    <w:tmpl w:val="08D894E0"/>
    <w:lvl w:ilvl="0" w:tplc="A8B4804A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753D5"/>
    <w:multiLevelType w:val="multilevel"/>
    <w:tmpl w:val="9050CBFC"/>
    <w:lvl w:ilvl="0">
      <w:start w:val="1"/>
      <w:numFmt w:val="bullet"/>
      <w:lvlText w:val=""/>
      <w:lvlJc w:val="left"/>
      <w:pPr>
        <w:ind w:left="792" w:hanging="708"/>
      </w:pPr>
      <w:rPr>
        <w:rFonts w:ascii="Symbol" w:hAnsi="Symbol" w:hint="default"/>
        <w:b w:val="0"/>
        <w:spacing w:val="0"/>
        <w:w w:val="100"/>
        <w:sz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5">
    <w:nsid w:val="7D5215A2"/>
    <w:multiLevelType w:val="hybridMultilevel"/>
    <w:tmpl w:val="3F5893F6"/>
    <w:lvl w:ilvl="0" w:tplc="3EFE02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13"/>
  </w:num>
  <w:num w:numId="12">
    <w:abstractNumId w:val="10"/>
  </w:num>
  <w:num w:numId="13">
    <w:abstractNumId w:val="14"/>
  </w:num>
  <w:num w:numId="14">
    <w:abstractNumId w:val="5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B1792B"/>
    <w:rsid w:val="00015056"/>
    <w:rsid w:val="00024AB3"/>
    <w:rsid w:val="000501A4"/>
    <w:rsid w:val="00067165"/>
    <w:rsid w:val="00067B7F"/>
    <w:rsid w:val="00085051"/>
    <w:rsid w:val="000866AC"/>
    <w:rsid w:val="000867AD"/>
    <w:rsid w:val="000E6670"/>
    <w:rsid w:val="000F6EAF"/>
    <w:rsid w:val="001077F7"/>
    <w:rsid w:val="0011313B"/>
    <w:rsid w:val="00114035"/>
    <w:rsid w:val="00116506"/>
    <w:rsid w:val="0012401F"/>
    <w:rsid w:val="00133DB8"/>
    <w:rsid w:val="0013623D"/>
    <w:rsid w:val="00137596"/>
    <w:rsid w:val="00141EF1"/>
    <w:rsid w:val="001531B0"/>
    <w:rsid w:val="00157A21"/>
    <w:rsid w:val="001667DF"/>
    <w:rsid w:val="001676D1"/>
    <w:rsid w:val="00195EBF"/>
    <w:rsid w:val="001B4980"/>
    <w:rsid w:val="001B5761"/>
    <w:rsid w:val="001B7577"/>
    <w:rsid w:val="001C0250"/>
    <w:rsid w:val="00203DB8"/>
    <w:rsid w:val="00204A0B"/>
    <w:rsid w:val="002114C7"/>
    <w:rsid w:val="002137FD"/>
    <w:rsid w:val="00215E48"/>
    <w:rsid w:val="002262CF"/>
    <w:rsid w:val="002323F9"/>
    <w:rsid w:val="00244010"/>
    <w:rsid w:val="00245377"/>
    <w:rsid w:val="00246C8D"/>
    <w:rsid w:val="00256707"/>
    <w:rsid w:val="00267FF6"/>
    <w:rsid w:val="00270C77"/>
    <w:rsid w:val="00286632"/>
    <w:rsid w:val="00293A40"/>
    <w:rsid w:val="00294283"/>
    <w:rsid w:val="002D51EE"/>
    <w:rsid w:val="002E1FF0"/>
    <w:rsid w:val="002E587D"/>
    <w:rsid w:val="002F7A75"/>
    <w:rsid w:val="00305638"/>
    <w:rsid w:val="00316F8B"/>
    <w:rsid w:val="0034539E"/>
    <w:rsid w:val="00351FC5"/>
    <w:rsid w:val="00362148"/>
    <w:rsid w:val="003757A3"/>
    <w:rsid w:val="00393787"/>
    <w:rsid w:val="00397FC2"/>
    <w:rsid w:val="003A30D1"/>
    <w:rsid w:val="003B796F"/>
    <w:rsid w:val="003D1138"/>
    <w:rsid w:val="003D6C7E"/>
    <w:rsid w:val="003E002A"/>
    <w:rsid w:val="003F5585"/>
    <w:rsid w:val="003F68CD"/>
    <w:rsid w:val="0042113B"/>
    <w:rsid w:val="00421567"/>
    <w:rsid w:val="0043289A"/>
    <w:rsid w:val="00433F8F"/>
    <w:rsid w:val="00440B51"/>
    <w:rsid w:val="0044592A"/>
    <w:rsid w:val="00466A8B"/>
    <w:rsid w:val="00475424"/>
    <w:rsid w:val="00477B7E"/>
    <w:rsid w:val="00485FFE"/>
    <w:rsid w:val="004B1A8A"/>
    <w:rsid w:val="004C0A30"/>
    <w:rsid w:val="004C2180"/>
    <w:rsid w:val="004C47E9"/>
    <w:rsid w:val="004E5751"/>
    <w:rsid w:val="004F324C"/>
    <w:rsid w:val="00511118"/>
    <w:rsid w:val="00527E0A"/>
    <w:rsid w:val="00554ED0"/>
    <w:rsid w:val="0055645A"/>
    <w:rsid w:val="005926D9"/>
    <w:rsid w:val="00593D5E"/>
    <w:rsid w:val="005A256B"/>
    <w:rsid w:val="005C0325"/>
    <w:rsid w:val="005E19D4"/>
    <w:rsid w:val="005F39C1"/>
    <w:rsid w:val="005F777F"/>
    <w:rsid w:val="00600167"/>
    <w:rsid w:val="00607016"/>
    <w:rsid w:val="00607A3E"/>
    <w:rsid w:val="00611F65"/>
    <w:rsid w:val="00611FFE"/>
    <w:rsid w:val="00626C6C"/>
    <w:rsid w:val="00661AB3"/>
    <w:rsid w:val="00665B9B"/>
    <w:rsid w:val="0068168F"/>
    <w:rsid w:val="00681A46"/>
    <w:rsid w:val="00696125"/>
    <w:rsid w:val="006A1162"/>
    <w:rsid w:val="006C65C9"/>
    <w:rsid w:val="006C6AA2"/>
    <w:rsid w:val="006F0EFC"/>
    <w:rsid w:val="0070075D"/>
    <w:rsid w:val="0071298E"/>
    <w:rsid w:val="00715C3C"/>
    <w:rsid w:val="00716C4A"/>
    <w:rsid w:val="00720176"/>
    <w:rsid w:val="00721E9A"/>
    <w:rsid w:val="00732ABE"/>
    <w:rsid w:val="00734FED"/>
    <w:rsid w:val="00744228"/>
    <w:rsid w:val="00747FAC"/>
    <w:rsid w:val="00765C34"/>
    <w:rsid w:val="0079072B"/>
    <w:rsid w:val="007D164F"/>
    <w:rsid w:val="007D4238"/>
    <w:rsid w:val="007D4BB4"/>
    <w:rsid w:val="007E1360"/>
    <w:rsid w:val="007E6006"/>
    <w:rsid w:val="007F3C92"/>
    <w:rsid w:val="0080293F"/>
    <w:rsid w:val="00856C38"/>
    <w:rsid w:val="00857EBB"/>
    <w:rsid w:val="00875F0C"/>
    <w:rsid w:val="00876EE2"/>
    <w:rsid w:val="008822B9"/>
    <w:rsid w:val="00884183"/>
    <w:rsid w:val="00890770"/>
    <w:rsid w:val="008A51C4"/>
    <w:rsid w:val="008B33FF"/>
    <w:rsid w:val="008B5CA9"/>
    <w:rsid w:val="008C45A8"/>
    <w:rsid w:val="008C6E68"/>
    <w:rsid w:val="008E398D"/>
    <w:rsid w:val="008F31A2"/>
    <w:rsid w:val="008F33C7"/>
    <w:rsid w:val="00900F2C"/>
    <w:rsid w:val="0094035B"/>
    <w:rsid w:val="00951538"/>
    <w:rsid w:val="00974F59"/>
    <w:rsid w:val="00976C90"/>
    <w:rsid w:val="00986FDA"/>
    <w:rsid w:val="009A6A11"/>
    <w:rsid w:val="009B0228"/>
    <w:rsid w:val="009B20FD"/>
    <w:rsid w:val="009C7178"/>
    <w:rsid w:val="009F12C1"/>
    <w:rsid w:val="00A01A16"/>
    <w:rsid w:val="00A05344"/>
    <w:rsid w:val="00A15BA1"/>
    <w:rsid w:val="00A215EE"/>
    <w:rsid w:val="00A2637C"/>
    <w:rsid w:val="00A43098"/>
    <w:rsid w:val="00A76F8B"/>
    <w:rsid w:val="00A96CC4"/>
    <w:rsid w:val="00AD7CAA"/>
    <w:rsid w:val="00AF05E8"/>
    <w:rsid w:val="00AF2BF8"/>
    <w:rsid w:val="00B00F9C"/>
    <w:rsid w:val="00B1792B"/>
    <w:rsid w:val="00B206F3"/>
    <w:rsid w:val="00B264AB"/>
    <w:rsid w:val="00B26E2D"/>
    <w:rsid w:val="00B31565"/>
    <w:rsid w:val="00B60211"/>
    <w:rsid w:val="00B62AD6"/>
    <w:rsid w:val="00B7779D"/>
    <w:rsid w:val="00B828A2"/>
    <w:rsid w:val="00B8618F"/>
    <w:rsid w:val="00B94159"/>
    <w:rsid w:val="00BB2D97"/>
    <w:rsid w:val="00BB6C0C"/>
    <w:rsid w:val="00BC733B"/>
    <w:rsid w:val="00BD7BD8"/>
    <w:rsid w:val="00BE140A"/>
    <w:rsid w:val="00BE1666"/>
    <w:rsid w:val="00BE4449"/>
    <w:rsid w:val="00BE4DAA"/>
    <w:rsid w:val="00C0265D"/>
    <w:rsid w:val="00C26978"/>
    <w:rsid w:val="00C350D9"/>
    <w:rsid w:val="00C36961"/>
    <w:rsid w:val="00C40237"/>
    <w:rsid w:val="00C40C98"/>
    <w:rsid w:val="00C40D14"/>
    <w:rsid w:val="00C50223"/>
    <w:rsid w:val="00C554CA"/>
    <w:rsid w:val="00C76034"/>
    <w:rsid w:val="00C91A6C"/>
    <w:rsid w:val="00CA33D7"/>
    <w:rsid w:val="00CA4EA5"/>
    <w:rsid w:val="00D03709"/>
    <w:rsid w:val="00D16C00"/>
    <w:rsid w:val="00D20125"/>
    <w:rsid w:val="00D20B4E"/>
    <w:rsid w:val="00D2338F"/>
    <w:rsid w:val="00D45104"/>
    <w:rsid w:val="00D54715"/>
    <w:rsid w:val="00D55149"/>
    <w:rsid w:val="00D82C43"/>
    <w:rsid w:val="00D9741B"/>
    <w:rsid w:val="00DA304E"/>
    <w:rsid w:val="00DA4BBA"/>
    <w:rsid w:val="00DA61CA"/>
    <w:rsid w:val="00DB6DCF"/>
    <w:rsid w:val="00DC3300"/>
    <w:rsid w:val="00DD02B2"/>
    <w:rsid w:val="00DD2EAE"/>
    <w:rsid w:val="00DD7BC7"/>
    <w:rsid w:val="00DE2265"/>
    <w:rsid w:val="00DF09E3"/>
    <w:rsid w:val="00E00662"/>
    <w:rsid w:val="00E1052D"/>
    <w:rsid w:val="00E23AE0"/>
    <w:rsid w:val="00E24665"/>
    <w:rsid w:val="00E256A6"/>
    <w:rsid w:val="00E523A6"/>
    <w:rsid w:val="00E66B67"/>
    <w:rsid w:val="00EB4836"/>
    <w:rsid w:val="00EC526D"/>
    <w:rsid w:val="00EC7127"/>
    <w:rsid w:val="00EC72D4"/>
    <w:rsid w:val="00EE5DBA"/>
    <w:rsid w:val="00EF09A8"/>
    <w:rsid w:val="00EF7640"/>
    <w:rsid w:val="00EF7832"/>
    <w:rsid w:val="00F0187B"/>
    <w:rsid w:val="00F130B1"/>
    <w:rsid w:val="00F36CEA"/>
    <w:rsid w:val="00F57159"/>
    <w:rsid w:val="00F63C75"/>
    <w:rsid w:val="00F677C6"/>
    <w:rsid w:val="00F86E95"/>
    <w:rsid w:val="00F878F4"/>
    <w:rsid w:val="00F92032"/>
    <w:rsid w:val="00F977ED"/>
    <w:rsid w:val="00FA616C"/>
    <w:rsid w:val="00FC4EB5"/>
    <w:rsid w:val="00FC6DB3"/>
    <w:rsid w:val="00FD45A2"/>
    <w:rsid w:val="00FD691F"/>
    <w:rsid w:val="00FF64E0"/>
    <w:rsid w:val="00FF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4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4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A4BB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4BB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A4BB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C0250"/>
    <w:pPr>
      <w:spacing w:line="223" w:lineRule="exact"/>
      <w:jc w:val="center"/>
    </w:pPr>
    <w:rPr>
      <w:sz w:val="24"/>
      <w:szCs w:val="24"/>
    </w:rPr>
  </w:style>
  <w:style w:type="paragraph" w:styleId="a5">
    <w:name w:val="List Paragraph"/>
    <w:aliases w:val="мой,ПАРАГРАФ,Абзац списка11"/>
    <w:basedOn w:val="a"/>
    <w:link w:val="a6"/>
    <w:uiPriority w:val="34"/>
    <w:qFormat/>
    <w:rsid w:val="00BE140A"/>
    <w:pPr>
      <w:ind w:left="226" w:right="792" w:firstLine="708"/>
      <w:jc w:val="both"/>
    </w:pPr>
    <w:rPr>
      <w:sz w:val="24"/>
      <w:szCs w:val="24"/>
    </w:rPr>
  </w:style>
  <w:style w:type="character" w:customStyle="1" w:styleId="a6">
    <w:name w:val="Абзац списка Знак"/>
    <w:aliases w:val="мой Знак,ПАРАГРАФ Знак,Абзац списка11 Знак"/>
    <w:link w:val="a5"/>
    <w:uiPriority w:val="34"/>
    <w:locked/>
    <w:rsid w:val="00BE140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37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37F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7640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EF764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F764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F76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7640"/>
    <w:rPr>
      <w:rFonts w:ascii="Times New Roman" w:eastAsiaTheme="minorEastAsia" w:hAnsi="Times New Roman" w:cs="Times New Roman"/>
      <w:lang w:eastAsia="ru-RU"/>
    </w:rPr>
  </w:style>
  <w:style w:type="paragraph" w:styleId="ac">
    <w:name w:val="footer"/>
    <w:basedOn w:val="a"/>
    <w:link w:val="ad"/>
    <w:uiPriority w:val="99"/>
    <w:rsid w:val="00EF76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7640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70388-B69C-47E0-9392-7F8997D9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Мачалова</dc:creator>
  <cp:lastModifiedBy>User</cp:lastModifiedBy>
  <cp:revision>2</cp:revision>
  <cp:lastPrinted>2025-10-24T01:57:00Z</cp:lastPrinted>
  <dcterms:created xsi:type="dcterms:W3CDTF">2025-10-24T01:57:00Z</dcterms:created>
  <dcterms:modified xsi:type="dcterms:W3CDTF">2025-10-24T01:57:00Z</dcterms:modified>
</cp:coreProperties>
</file>