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6D" w:rsidRDefault="0055645A" w:rsidP="00EC526D">
      <w:pPr>
        <w:pStyle w:val="a3"/>
        <w:kinsoku w:val="0"/>
        <w:overflowPunct w:val="0"/>
        <w:ind w:left="6804"/>
      </w:pPr>
      <w:bookmarkStart w:id="0" w:name="Приложение_к_пост_1641"/>
      <w:bookmarkEnd w:id="0"/>
      <w:r>
        <w:t>ПРИЛОЖЕНИЕ</w:t>
      </w:r>
      <w:r w:rsidR="00256707" w:rsidRPr="007F3C92">
        <w:t xml:space="preserve"> </w:t>
      </w:r>
      <w:r w:rsidR="00256707">
        <w:t xml:space="preserve"> </w:t>
      </w:r>
    </w:p>
    <w:p w:rsidR="00EC526D" w:rsidRDefault="00256707" w:rsidP="00EC526D">
      <w:pPr>
        <w:pStyle w:val="a3"/>
        <w:kinsoku w:val="0"/>
        <w:overflowPunct w:val="0"/>
        <w:ind w:left="6804"/>
      </w:pPr>
      <w:r>
        <w:t xml:space="preserve">к постановлению </w:t>
      </w:r>
      <w:r w:rsidRPr="007F3C92">
        <w:t>администрации Искитимского ра</w:t>
      </w:r>
      <w:r w:rsidR="00DC3300">
        <w:t xml:space="preserve">йона </w:t>
      </w:r>
    </w:p>
    <w:p w:rsidR="008C45A8" w:rsidRPr="004E5751" w:rsidRDefault="00EC526D" w:rsidP="00EC526D">
      <w:pPr>
        <w:pStyle w:val="a3"/>
        <w:kinsoku w:val="0"/>
        <w:overflowPunct w:val="0"/>
        <w:ind w:left="6804"/>
      </w:pPr>
      <w:r>
        <w:t xml:space="preserve">от 24.10.2025 </w:t>
      </w:r>
      <w:r w:rsidR="00256707" w:rsidRPr="007F3C92">
        <w:t xml:space="preserve">№ </w:t>
      </w:r>
      <w:r w:rsidR="00316141">
        <w:t>1503</w:t>
      </w:r>
    </w:p>
    <w:p w:rsidR="00EC526D" w:rsidRDefault="00EC526D" w:rsidP="008C45A8">
      <w:pPr>
        <w:pStyle w:val="a3"/>
        <w:kinsoku w:val="0"/>
        <w:overflowPunct w:val="0"/>
        <w:jc w:val="center"/>
        <w:rPr>
          <w:b/>
        </w:rPr>
      </w:pPr>
    </w:p>
    <w:p w:rsidR="00316141" w:rsidRDefault="00316141" w:rsidP="00316141">
      <w:pPr>
        <w:pStyle w:val="ae"/>
        <w:spacing w:after="0"/>
        <w:ind w:left="0"/>
        <w:jc w:val="center"/>
        <w:rPr>
          <w:sz w:val="28"/>
        </w:rPr>
      </w:pPr>
    </w:p>
    <w:p w:rsidR="00316141" w:rsidRDefault="00316141" w:rsidP="00316141">
      <w:pPr>
        <w:pStyle w:val="ae"/>
        <w:spacing w:after="0"/>
        <w:ind w:left="0"/>
        <w:jc w:val="center"/>
        <w:rPr>
          <w:noProof/>
          <w:sz w:val="28"/>
          <w:szCs w:val="28"/>
        </w:rPr>
      </w:pPr>
      <w:r>
        <w:rPr>
          <w:sz w:val="28"/>
        </w:rPr>
        <w:t>СОСТАВ</w:t>
      </w:r>
    </w:p>
    <w:p w:rsidR="00316141" w:rsidRDefault="00316141" w:rsidP="00316141">
      <w:pPr>
        <w:pStyle w:val="ae"/>
        <w:spacing w:after="0"/>
        <w:ind w:left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>оперативного</w:t>
      </w:r>
      <w:r w:rsidRPr="00A55615">
        <w:rPr>
          <w:noProof/>
          <w:sz w:val="28"/>
          <w:szCs w:val="28"/>
        </w:rPr>
        <w:t xml:space="preserve"> штаб</w:t>
      </w:r>
      <w:r>
        <w:rPr>
          <w:noProof/>
          <w:sz w:val="28"/>
          <w:szCs w:val="28"/>
        </w:rPr>
        <w:t>а</w:t>
      </w:r>
    </w:p>
    <w:p w:rsidR="00316141" w:rsidRDefault="00316141" w:rsidP="00316141">
      <w:pPr>
        <w:pStyle w:val="a5"/>
        <w:ind w:left="0" w:right="0" w:firstLine="709"/>
        <w:rPr>
          <w:sz w:val="28"/>
          <w:szCs w:val="28"/>
        </w:rPr>
      </w:pPr>
    </w:p>
    <w:p w:rsidR="00316141" w:rsidRDefault="00316141" w:rsidP="00316141">
      <w:pPr>
        <w:pStyle w:val="a5"/>
        <w:ind w:left="0" w:righ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Лоханов</w:t>
      </w:r>
      <w:proofErr w:type="spellEnd"/>
      <w:r>
        <w:rPr>
          <w:sz w:val="28"/>
          <w:szCs w:val="28"/>
        </w:rPr>
        <w:t xml:space="preserve"> Виктор Яковлевич - заместитель главы администрации района, начальник управления сельского хозяйства - начальник штаба;</w:t>
      </w:r>
    </w:p>
    <w:p w:rsidR="00316141" w:rsidRDefault="00316141" w:rsidP="00316141">
      <w:pPr>
        <w:pStyle w:val="a5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Скиба Наталья Владимировна – заместитель начальника - главный агроном управления сельского хозяйства администрации района – заместитель начальника штаба;</w:t>
      </w:r>
    </w:p>
    <w:p w:rsidR="00316141" w:rsidRDefault="00316141" w:rsidP="00316141">
      <w:pPr>
        <w:pStyle w:val="a5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Денисова Татьяна Олеговна – главный специалист - главный зоотехник</w:t>
      </w:r>
      <w:r w:rsidRPr="00B4720F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сельского хозяйства администрации района – член штаба;</w:t>
      </w:r>
    </w:p>
    <w:p w:rsidR="00316141" w:rsidRDefault="00316141" w:rsidP="00316141">
      <w:pPr>
        <w:pStyle w:val="a5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Линев Владимир Григорьевич – эксперт - инженер управления сельского хозяйства администрации района – член штаба;</w:t>
      </w:r>
    </w:p>
    <w:p w:rsidR="00316141" w:rsidRDefault="00316141" w:rsidP="00316141">
      <w:pPr>
        <w:pStyle w:val="a5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Мезенцева Лариса Валерьевна – начальник МКУ ИР «ЦЗН ЕДДС» (по согласованию) - член штаба;</w:t>
      </w:r>
    </w:p>
    <w:p w:rsidR="00316141" w:rsidRDefault="00316141" w:rsidP="00316141">
      <w:pPr>
        <w:pStyle w:val="a5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Гребенюк Ирина Викторовна – главный агроном Искитимского районного отдела филиала ФГБУ «</w:t>
      </w:r>
      <w:proofErr w:type="spellStart"/>
      <w:r>
        <w:rPr>
          <w:sz w:val="28"/>
          <w:szCs w:val="28"/>
        </w:rPr>
        <w:t>Россельхозцентр</w:t>
      </w:r>
      <w:proofErr w:type="spellEnd"/>
      <w:r>
        <w:rPr>
          <w:sz w:val="28"/>
          <w:szCs w:val="28"/>
        </w:rPr>
        <w:t>» по Новосибирской области (по согласованию) – член штаба.</w:t>
      </w:r>
    </w:p>
    <w:p w:rsidR="00316141" w:rsidRDefault="00316141" w:rsidP="00316141">
      <w:pPr>
        <w:ind w:firstLine="709"/>
        <w:jc w:val="both"/>
        <w:rPr>
          <w:b/>
          <w:sz w:val="28"/>
          <w:szCs w:val="28"/>
        </w:rPr>
      </w:pPr>
    </w:p>
    <w:p w:rsidR="004E5751" w:rsidRPr="003F68CD" w:rsidRDefault="004E5751" w:rsidP="00316141">
      <w:pPr>
        <w:pStyle w:val="a3"/>
        <w:kinsoku w:val="0"/>
        <w:overflowPunct w:val="0"/>
        <w:jc w:val="center"/>
        <w:rPr>
          <w:sz w:val="18"/>
          <w:szCs w:val="24"/>
        </w:rPr>
      </w:pPr>
    </w:p>
    <w:sectPr w:rsidR="004E5751" w:rsidRPr="003F68CD" w:rsidSect="00EC526D">
      <w:pgSz w:w="11910" w:h="16850"/>
      <w:pgMar w:top="1134" w:right="573" w:bottom="1134" w:left="425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792" w:hanging="708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842" w:hanging="708"/>
      </w:pPr>
    </w:lvl>
    <w:lvl w:ilvl="2">
      <w:numFmt w:val="bullet"/>
      <w:lvlText w:val="•"/>
      <w:lvlJc w:val="left"/>
      <w:pPr>
        <w:ind w:left="2885" w:hanging="708"/>
      </w:pPr>
    </w:lvl>
    <w:lvl w:ilvl="3">
      <w:numFmt w:val="bullet"/>
      <w:lvlText w:val="•"/>
      <w:lvlJc w:val="left"/>
      <w:pPr>
        <w:ind w:left="3927" w:hanging="708"/>
      </w:pPr>
    </w:lvl>
    <w:lvl w:ilvl="4">
      <w:numFmt w:val="bullet"/>
      <w:lvlText w:val="•"/>
      <w:lvlJc w:val="left"/>
      <w:pPr>
        <w:ind w:left="4970" w:hanging="708"/>
      </w:pPr>
    </w:lvl>
    <w:lvl w:ilvl="5">
      <w:numFmt w:val="bullet"/>
      <w:lvlText w:val="•"/>
      <w:lvlJc w:val="left"/>
      <w:pPr>
        <w:ind w:left="6013" w:hanging="708"/>
      </w:pPr>
    </w:lvl>
    <w:lvl w:ilvl="6">
      <w:numFmt w:val="bullet"/>
      <w:lvlText w:val="•"/>
      <w:lvlJc w:val="left"/>
      <w:pPr>
        <w:ind w:left="7055" w:hanging="708"/>
      </w:pPr>
    </w:lvl>
    <w:lvl w:ilvl="7">
      <w:numFmt w:val="bullet"/>
      <w:lvlText w:val="•"/>
      <w:lvlJc w:val="left"/>
      <w:pPr>
        <w:ind w:left="8098" w:hanging="708"/>
      </w:pPr>
    </w:lvl>
    <w:lvl w:ilvl="8">
      <w:numFmt w:val="bullet"/>
      <w:lvlText w:val="•"/>
      <w:lvlJc w:val="left"/>
      <w:pPr>
        <w:ind w:left="9141" w:hanging="708"/>
      </w:pPr>
    </w:lvl>
  </w:abstractNum>
  <w:abstractNum w:abstractNumId="1">
    <w:nsid w:val="00000403"/>
    <w:multiLevelType w:val="multilevel"/>
    <w:tmpl w:val="00000886"/>
    <w:lvl w:ilvl="0">
      <w:numFmt w:val="bullet"/>
      <w:lvlText w:val="–"/>
      <w:lvlJc w:val="left"/>
      <w:pPr>
        <w:ind w:left="258" w:hanging="152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75" w:hanging="152"/>
      </w:pPr>
    </w:lvl>
    <w:lvl w:ilvl="2">
      <w:numFmt w:val="bullet"/>
      <w:lvlText w:val="•"/>
      <w:lvlJc w:val="left"/>
      <w:pPr>
        <w:ind w:left="2290" w:hanging="152"/>
      </w:pPr>
    </w:lvl>
    <w:lvl w:ilvl="3">
      <w:numFmt w:val="bullet"/>
      <w:lvlText w:val="•"/>
      <w:lvlJc w:val="left"/>
      <w:pPr>
        <w:ind w:left="3306" w:hanging="152"/>
      </w:pPr>
    </w:lvl>
    <w:lvl w:ilvl="4">
      <w:numFmt w:val="bullet"/>
      <w:lvlText w:val="•"/>
      <w:lvlJc w:val="left"/>
      <w:pPr>
        <w:ind w:left="4321" w:hanging="152"/>
      </w:pPr>
    </w:lvl>
    <w:lvl w:ilvl="5">
      <w:numFmt w:val="bullet"/>
      <w:lvlText w:val="•"/>
      <w:lvlJc w:val="left"/>
      <w:pPr>
        <w:ind w:left="5337" w:hanging="152"/>
      </w:pPr>
    </w:lvl>
    <w:lvl w:ilvl="6">
      <w:numFmt w:val="bullet"/>
      <w:lvlText w:val="•"/>
      <w:lvlJc w:val="left"/>
      <w:pPr>
        <w:ind w:left="6352" w:hanging="152"/>
      </w:pPr>
    </w:lvl>
    <w:lvl w:ilvl="7">
      <w:numFmt w:val="bullet"/>
      <w:lvlText w:val="•"/>
      <w:lvlJc w:val="left"/>
      <w:pPr>
        <w:ind w:left="7367" w:hanging="152"/>
      </w:pPr>
    </w:lvl>
    <w:lvl w:ilvl="8">
      <w:numFmt w:val="bullet"/>
      <w:lvlText w:val="•"/>
      <w:lvlJc w:val="left"/>
      <w:pPr>
        <w:ind w:left="8383" w:hanging="152"/>
      </w:pPr>
    </w:lvl>
  </w:abstractNum>
  <w:abstractNum w:abstractNumId="2">
    <w:nsid w:val="00000404"/>
    <w:multiLevelType w:val="multilevel"/>
    <w:tmpl w:val="00000887"/>
    <w:lvl w:ilvl="0">
      <w:numFmt w:val="bullet"/>
      <w:lvlText w:val="–"/>
      <w:lvlJc w:val="left"/>
      <w:pPr>
        <w:ind w:left="107" w:hanging="152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30" w:hanging="152"/>
      </w:pPr>
    </w:lvl>
    <w:lvl w:ilvl="2">
      <w:numFmt w:val="bullet"/>
      <w:lvlText w:val="•"/>
      <w:lvlJc w:val="left"/>
      <w:pPr>
        <w:ind w:left="2161" w:hanging="152"/>
      </w:pPr>
    </w:lvl>
    <w:lvl w:ilvl="3">
      <w:numFmt w:val="bullet"/>
      <w:lvlText w:val="•"/>
      <w:lvlJc w:val="left"/>
      <w:pPr>
        <w:ind w:left="3192" w:hanging="152"/>
      </w:pPr>
    </w:lvl>
    <w:lvl w:ilvl="4">
      <w:numFmt w:val="bullet"/>
      <w:lvlText w:val="•"/>
      <w:lvlJc w:val="left"/>
      <w:pPr>
        <w:ind w:left="4223" w:hanging="152"/>
      </w:pPr>
    </w:lvl>
    <w:lvl w:ilvl="5">
      <w:numFmt w:val="bullet"/>
      <w:lvlText w:val="•"/>
      <w:lvlJc w:val="left"/>
      <w:pPr>
        <w:ind w:left="5254" w:hanging="152"/>
      </w:pPr>
    </w:lvl>
    <w:lvl w:ilvl="6">
      <w:numFmt w:val="bullet"/>
      <w:lvlText w:val="•"/>
      <w:lvlJc w:val="left"/>
      <w:pPr>
        <w:ind w:left="6284" w:hanging="152"/>
      </w:pPr>
    </w:lvl>
    <w:lvl w:ilvl="7">
      <w:numFmt w:val="bullet"/>
      <w:lvlText w:val="•"/>
      <w:lvlJc w:val="left"/>
      <w:pPr>
        <w:ind w:left="7315" w:hanging="152"/>
      </w:pPr>
    </w:lvl>
    <w:lvl w:ilvl="8">
      <w:numFmt w:val="bullet"/>
      <w:lvlText w:val="•"/>
      <w:lvlJc w:val="left"/>
      <w:pPr>
        <w:ind w:left="8346" w:hanging="152"/>
      </w:pPr>
    </w:lvl>
  </w:abstractNum>
  <w:abstractNum w:abstractNumId="3">
    <w:nsid w:val="00000405"/>
    <w:multiLevelType w:val="multilevel"/>
    <w:tmpl w:val="00000888"/>
    <w:lvl w:ilvl="0">
      <w:start w:val="2"/>
      <w:numFmt w:val="decimal"/>
      <w:lvlText w:val="%1"/>
      <w:lvlJc w:val="left"/>
      <w:pPr>
        <w:ind w:left="107" w:hanging="188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131" w:hanging="188"/>
      </w:pPr>
    </w:lvl>
    <w:lvl w:ilvl="2">
      <w:numFmt w:val="bullet"/>
      <w:lvlText w:val="•"/>
      <w:lvlJc w:val="left"/>
      <w:pPr>
        <w:ind w:left="2162" w:hanging="188"/>
      </w:pPr>
    </w:lvl>
    <w:lvl w:ilvl="3">
      <w:numFmt w:val="bullet"/>
      <w:lvlText w:val="•"/>
      <w:lvlJc w:val="left"/>
      <w:pPr>
        <w:ind w:left="3193" w:hanging="188"/>
      </w:pPr>
    </w:lvl>
    <w:lvl w:ilvl="4">
      <w:numFmt w:val="bullet"/>
      <w:lvlText w:val="•"/>
      <w:lvlJc w:val="left"/>
      <w:pPr>
        <w:ind w:left="4225" w:hanging="188"/>
      </w:pPr>
    </w:lvl>
    <w:lvl w:ilvl="5">
      <w:numFmt w:val="bullet"/>
      <w:lvlText w:val="•"/>
      <w:lvlJc w:val="left"/>
      <w:pPr>
        <w:ind w:left="5256" w:hanging="188"/>
      </w:pPr>
    </w:lvl>
    <w:lvl w:ilvl="6">
      <w:numFmt w:val="bullet"/>
      <w:lvlText w:val="•"/>
      <w:lvlJc w:val="left"/>
      <w:pPr>
        <w:ind w:left="6287" w:hanging="188"/>
      </w:pPr>
    </w:lvl>
    <w:lvl w:ilvl="7">
      <w:numFmt w:val="bullet"/>
      <w:lvlText w:val="•"/>
      <w:lvlJc w:val="left"/>
      <w:pPr>
        <w:ind w:left="7319" w:hanging="188"/>
      </w:pPr>
    </w:lvl>
    <w:lvl w:ilvl="8">
      <w:numFmt w:val="bullet"/>
      <w:lvlText w:val="•"/>
      <w:lvlJc w:val="left"/>
      <w:pPr>
        <w:ind w:left="8350" w:hanging="188"/>
      </w:pPr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%1"/>
      <w:lvlJc w:val="left"/>
      <w:pPr>
        <w:ind w:left="108" w:hanging="226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131" w:hanging="226"/>
      </w:pPr>
    </w:lvl>
    <w:lvl w:ilvl="2">
      <w:numFmt w:val="bullet"/>
      <w:lvlText w:val="•"/>
      <w:lvlJc w:val="left"/>
      <w:pPr>
        <w:ind w:left="2162" w:hanging="226"/>
      </w:pPr>
    </w:lvl>
    <w:lvl w:ilvl="3">
      <w:numFmt w:val="bullet"/>
      <w:lvlText w:val="•"/>
      <w:lvlJc w:val="left"/>
      <w:pPr>
        <w:ind w:left="3193" w:hanging="226"/>
      </w:pPr>
    </w:lvl>
    <w:lvl w:ilvl="4">
      <w:numFmt w:val="bullet"/>
      <w:lvlText w:val="•"/>
      <w:lvlJc w:val="left"/>
      <w:pPr>
        <w:ind w:left="4224" w:hanging="226"/>
      </w:pPr>
    </w:lvl>
    <w:lvl w:ilvl="5">
      <w:numFmt w:val="bullet"/>
      <w:lvlText w:val="•"/>
      <w:lvlJc w:val="left"/>
      <w:pPr>
        <w:ind w:left="5256" w:hanging="226"/>
      </w:pPr>
    </w:lvl>
    <w:lvl w:ilvl="6">
      <w:numFmt w:val="bullet"/>
      <w:lvlText w:val="•"/>
      <w:lvlJc w:val="left"/>
      <w:pPr>
        <w:ind w:left="6287" w:hanging="226"/>
      </w:pPr>
    </w:lvl>
    <w:lvl w:ilvl="7">
      <w:numFmt w:val="bullet"/>
      <w:lvlText w:val="•"/>
      <w:lvlJc w:val="left"/>
      <w:pPr>
        <w:ind w:left="7318" w:hanging="226"/>
      </w:pPr>
    </w:lvl>
    <w:lvl w:ilvl="8">
      <w:numFmt w:val="bullet"/>
      <w:lvlText w:val="•"/>
      <w:lvlJc w:val="left"/>
      <w:pPr>
        <w:ind w:left="8349" w:hanging="226"/>
      </w:pPr>
    </w:lvl>
  </w:abstractNum>
  <w:abstractNum w:abstractNumId="5">
    <w:nsid w:val="123C4E8D"/>
    <w:multiLevelType w:val="hybridMultilevel"/>
    <w:tmpl w:val="53AE960C"/>
    <w:lvl w:ilvl="0" w:tplc="717C3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5917F4"/>
    <w:multiLevelType w:val="hybridMultilevel"/>
    <w:tmpl w:val="4C60918A"/>
    <w:lvl w:ilvl="0" w:tplc="041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7">
    <w:nsid w:val="484245E5"/>
    <w:multiLevelType w:val="multilevel"/>
    <w:tmpl w:val="A67208BC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7" w:hanging="2160"/>
      </w:pPr>
      <w:rPr>
        <w:rFonts w:hint="default"/>
      </w:rPr>
    </w:lvl>
  </w:abstractNum>
  <w:abstractNum w:abstractNumId="8">
    <w:nsid w:val="4EC473DE"/>
    <w:multiLevelType w:val="hybridMultilevel"/>
    <w:tmpl w:val="9E2C639C"/>
    <w:lvl w:ilvl="0" w:tplc="43B2503C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9">
    <w:nsid w:val="58E9279D"/>
    <w:multiLevelType w:val="multilevel"/>
    <w:tmpl w:val="DEFABF0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5A750FE5"/>
    <w:multiLevelType w:val="multilevel"/>
    <w:tmpl w:val="0888AC28"/>
    <w:lvl w:ilvl="0">
      <w:start w:val="1"/>
      <w:numFmt w:val="bullet"/>
      <w:lvlText w:val=""/>
      <w:lvlJc w:val="left"/>
      <w:pPr>
        <w:ind w:left="792" w:hanging="708"/>
      </w:pPr>
      <w:rPr>
        <w:rFonts w:ascii="Symbol" w:hAnsi="Symbol" w:hint="default"/>
        <w:b w:val="0"/>
        <w:spacing w:val="0"/>
        <w:w w:val="100"/>
        <w:sz w:val="28"/>
      </w:rPr>
    </w:lvl>
    <w:lvl w:ilvl="1">
      <w:numFmt w:val="bullet"/>
      <w:lvlText w:val="•"/>
      <w:lvlJc w:val="left"/>
      <w:pPr>
        <w:ind w:left="1842" w:hanging="708"/>
      </w:pPr>
    </w:lvl>
    <w:lvl w:ilvl="2">
      <w:numFmt w:val="bullet"/>
      <w:lvlText w:val="•"/>
      <w:lvlJc w:val="left"/>
      <w:pPr>
        <w:ind w:left="2885" w:hanging="708"/>
      </w:pPr>
    </w:lvl>
    <w:lvl w:ilvl="3">
      <w:numFmt w:val="bullet"/>
      <w:lvlText w:val="•"/>
      <w:lvlJc w:val="left"/>
      <w:pPr>
        <w:ind w:left="3927" w:hanging="708"/>
      </w:pPr>
    </w:lvl>
    <w:lvl w:ilvl="4">
      <w:numFmt w:val="bullet"/>
      <w:lvlText w:val="•"/>
      <w:lvlJc w:val="left"/>
      <w:pPr>
        <w:ind w:left="4970" w:hanging="708"/>
      </w:pPr>
    </w:lvl>
    <w:lvl w:ilvl="5">
      <w:numFmt w:val="bullet"/>
      <w:lvlText w:val="•"/>
      <w:lvlJc w:val="left"/>
      <w:pPr>
        <w:ind w:left="6013" w:hanging="708"/>
      </w:pPr>
    </w:lvl>
    <w:lvl w:ilvl="6">
      <w:numFmt w:val="bullet"/>
      <w:lvlText w:val="•"/>
      <w:lvlJc w:val="left"/>
      <w:pPr>
        <w:ind w:left="7055" w:hanging="708"/>
      </w:pPr>
    </w:lvl>
    <w:lvl w:ilvl="7">
      <w:numFmt w:val="bullet"/>
      <w:lvlText w:val="•"/>
      <w:lvlJc w:val="left"/>
      <w:pPr>
        <w:ind w:left="8098" w:hanging="708"/>
      </w:pPr>
    </w:lvl>
    <w:lvl w:ilvl="8">
      <w:numFmt w:val="bullet"/>
      <w:lvlText w:val="•"/>
      <w:lvlJc w:val="left"/>
      <w:pPr>
        <w:ind w:left="9141" w:hanging="708"/>
      </w:pPr>
    </w:lvl>
  </w:abstractNum>
  <w:abstractNum w:abstractNumId="11">
    <w:nsid w:val="5DCF09F2"/>
    <w:multiLevelType w:val="hybridMultilevel"/>
    <w:tmpl w:val="3EBC027A"/>
    <w:lvl w:ilvl="0" w:tplc="06346EF6">
      <w:start w:val="3"/>
      <w:numFmt w:val="decimal"/>
      <w:lvlText w:val="%1"/>
      <w:lvlJc w:val="left"/>
      <w:pPr>
        <w:ind w:left="2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  <w:rPr>
        <w:rFonts w:cs="Times New Roman"/>
      </w:rPr>
    </w:lvl>
  </w:abstractNum>
  <w:abstractNum w:abstractNumId="12">
    <w:nsid w:val="5DD87681"/>
    <w:multiLevelType w:val="hybridMultilevel"/>
    <w:tmpl w:val="97BC8886"/>
    <w:lvl w:ilvl="0" w:tplc="33EC4C2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E43B5C"/>
    <w:multiLevelType w:val="hybridMultilevel"/>
    <w:tmpl w:val="08D894E0"/>
    <w:lvl w:ilvl="0" w:tplc="A8B4804A">
      <w:start w:val="19"/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4753D5"/>
    <w:multiLevelType w:val="multilevel"/>
    <w:tmpl w:val="9050CBFC"/>
    <w:lvl w:ilvl="0">
      <w:start w:val="1"/>
      <w:numFmt w:val="bullet"/>
      <w:lvlText w:val=""/>
      <w:lvlJc w:val="left"/>
      <w:pPr>
        <w:ind w:left="792" w:hanging="708"/>
      </w:pPr>
      <w:rPr>
        <w:rFonts w:ascii="Symbol" w:hAnsi="Symbol" w:hint="default"/>
        <w:b w:val="0"/>
        <w:spacing w:val="0"/>
        <w:w w:val="100"/>
        <w:sz w:val="28"/>
      </w:rPr>
    </w:lvl>
    <w:lvl w:ilvl="1">
      <w:numFmt w:val="bullet"/>
      <w:lvlText w:val="•"/>
      <w:lvlJc w:val="left"/>
      <w:pPr>
        <w:ind w:left="1842" w:hanging="708"/>
      </w:pPr>
    </w:lvl>
    <w:lvl w:ilvl="2">
      <w:numFmt w:val="bullet"/>
      <w:lvlText w:val="•"/>
      <w:lvlJc w:val="left"/>
      <w:pPr>
        <w:ind w:left="2885" w:hanging="708"/>
      </w:pPr>
    </w:lvl>
    <w:lvl w:ilvl="3">
      <w:numFmt w:val="bullet"/>
      <w:lvlText w:val="•"/>
      <w:lvlJc w:val="left"/>
      <w:pPr>
        <w:ind w:left="3927" w:hanging="708"/>
      </w:pPr>
    </w:lvl>
    <w:lvl w:ilvl="4">
      <w:numFmt w:val="bullet"/>
      <w:lvlText w:val="•"/>
      <w:lvlJc w:val="left"/>
      <w:pPr>
        <w:ind w:left="4970" w:hanging="708"/>
      </w:pPr>
    </w:lvl>
    <w:lvl w:ilvl="5">
      <w:numFmt w:val="bullet"/>
      <w:lvlText w:val="•"/>
      <w:lvlJc w:val="left"/>
      <w:pPr>
        <w:ind w:left="6013" w:hanging="708"/>
      </w:pPr>
    </w:lvl>
    <w:lvl w:ilvl="6">
      <w:numFmt w:val="bullet"/>
      <w:lvlText w:val="•"/>
      <w:lvlJc w:val="left"/>
      <w:pPr>
        <w:ind w:left="7055" w:hanging="708"/>
      </w:pPr>
    </w:lvl>
    <w:lvl w:ilvl="7">
      <w:numFmt w:val="bullet"/>
      <w:lvlText w:val="•"/>
      <w:lvlJc w:val="left"/>
      <w:pPr>
        <w:ind w:left="8098" w:hanging="708"/>
      </w:pPr>
    </w:lvl>
    <w:lvl w:ilvl="8">
      <w:numFmt w:val="bullet"/>
      <w:lvlText w:val="•"/>
      <w:lvlJc w:val="left"/>
      <w:pPr>
        <w:ind w:left="9141" w:hanging="708"/>
      </w:pPr>
    </w:lvl>
  </w:abstractNum>
  <w:abstractNum w:abstractNumId="15">
    <w:nsid w:val="7D5215A2"/>
    <w:multiLevelType w:val="hybridMultilevel"/>
    <w:tmpl w:val="3F5893F6"/>
    <w:lvl w:ilvl="0" w:tplc="3EFE02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11"/>
  </w:num>
  <w:num w:numId="11">
    <w:abstractNumId w:val="13"/>
  </w:num>
  <w:num w:numId="12">
    <w:abstractNumId w:val="10"/>
  </w:num>
  <w:num w:numId="13">
    <w:abstractNumId w:val="14"/>
  </w:num>
  <w:num w:numId="14">
    <w:abstractNumId w:val="5"/>
  </w:num>
  <w:num w:numId="15">
    <w:abstractNumId w:val="7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B1792B"/>
    <w:rsid w:val="00015056"/>
    <w:rsid w:val="00024AB3"/>
    <w:rsid w:val="000501A4"/>
    <w:rsid w:val="00067165"/>
    <w:rsid w:val="00067B7F"/>
    <w:rsid w:val="00085051"/>
    <w:rsid w:val="000866AC"/>
    <w:rsid w:val="000867AD"/>
    <w:rsid w:val="000E6670"/>
    <w:rsid w:val="000F6EAF"/>
    <w:rsid w:val="001077F7"/>
    <w:rsid w:val="0011313B"/>
    <w:rsid w:val="00114035"/>
    <w:rsid w:val="00116506"/>
    <w:rsid w:val="0012401F"/>
    <w:rsid w:val="00133DB8"/>
    <w:rsid w:val="0013623D"/>
    <w:rsid w:val="00137596"/>
    <w:rsid w:val="00141EF1"/>
    <w:rsid w:val="001531B0"/>
    <w:rsid w:val="00157A21"/>
    <w:rsid w:val="001667DF"/>
    <w:rsid w:val="001676D1"/>
    <w:rsid w:val="00195EBF"/>
    <w:rsid w:val="001B4980"/>
    <w:rsid w:val="001B5761"/>
    <w:rsid w:val="001B7577"/>
    <w:rsid w:val="001C0250"/>
    <w:rsid w:val="00203DB8"/>
    <w:rsid w:val="00204A0B"/>
    <w:rsid w:val="002114C7"/>
    <w:rsid w:val="002137FD"/>
    <w:rsid w:val="00215E48"/>
    <w:rsid w:val="002262CF"/>
    <w:rsid w:val="002323F9"/>
    <w:rsid w:val="00244010"/>
    <w:rsid w:val="00245377"/>
    <w:rsid w:val="00246C8D"/>
    <w:rsid w:val="00256707"/>
    <w:rsid w:val="00267FF6"/>
    <w:rsid w:val="00270C77"/>
    <w:rsid w:val="00286632"/>
    <w:rsid w:val="00293A40"/>
    <w:rsid w:val="00294283"/>
    <w:rsid w:val="002D51EE"/>
    <w:rsid w:val="002E1FF0"/>
    <w:rsid w:val="002E587D"/>
    <w:rsid w:val="002F7A75"/>
    <w:rsid w:val="00305638"/>
    <w:rsid w:val="00316141"/>
    <w:rsid w:val="00316F8B"/>
    <w:rsid w:val="0034539E"/>
    <w:rsid w:val="00351FC5"/>
    <w:rsid w:val="00362148"/>
    <w:rsid w:val="003757A3"/>
    <w:rsid w:val="00393787"/>
    <w:rsid w:val="00397FC2"/>
    <w:rsid w:val="003A30D1"/>
    <w:rsid w:val="003B796F"/>
    <w:rsid w:val="003D1138"/>
    <w:rsid w:val="003D6C7E"/>
    <w:rsid w:val="003E002A"/>
    <w:rsid w:val="003F5585"/>
    <w:rsid w:val="003F68CD"/>
    <w:rsid w:val="0042113B"/>
    <w:rsid w:val="00421567"/>
    <w:rsid w:val="0043289A"/>
    <w:rsid w:val="00433F8F"/>
    <w:rsid w:val="00440B51"/>
    <w:rsid w:val="0044592A"/>
    <w:rsid w:val="00466A8B"/>
    <w:rsid w:val="00475424"/>
    <w:rsid w:val="00477B7E"/>
    <w:rsid w:val="00485FFE"/>
    <w:rsid w:val="004B1A8A"/>
    <w:rsid w:val="004C0A30"/>
    <w:rsid w:val="004C2180"/>
    <w:rsid w:val="004C47E9"/>
    <w:rsid w:val="004E5751"/>
    <w:rsid w:val="004F324C"/>
    <w:rsid w:val="00511118"/>
    <w:rsid w:val="00527E0A"/>
    <w:rsid w:val="00554ED0"/>
    <w:rsid w:val="0055645A"/>
    <w:rsid w:val="005926D9"/>
    <w:rsid w:val="00593D5E"/>
    <w:rsid w:val="005A256B"/>
    <w:rsid w:val="005C0325"/>
    <w:rsid w:val="005E19D4"/>
    <w:rsid w:val="005F39C1"/>
    <w:rsid w:val="005F777F"/>
    <w:rsid w:val="00600167"/>
    <w:rsid w:val="00607016"/>
    <w:rsid w:val="00607A3E"/>
    <w:rsid w:val="00611F65"/>
    <w:rsid w:val="00611FFE"/>
    <w:rsid w:val="00626C6C"/>
    <w:rsid w:val="00661AB3"/>
    <w:rsid w:val="00665B9B"/>
    <w:rsid w:val="0068168F"/>
    <w:rsid w:val="00681A46"/>
    <w:rsid w:val="00696125"/>
    <w:rsid w:val="006A1162"/>
    <w:rsid w:val="006C65C9"/>
    <w:rsid w:val="006C6AA2"/>
    <w:rsid w:val="006F0EFC"/>
    <w:rsid w:val="0070075D"/>
    <w:rsid w:val="0071298E"/>
    <w:rsid w:val="00715C3C"/>
    <w:rsid w:val="00716C4A"/>
    <w:rsid w:val="00720176"/>
    <w:rsid w:val="00721E9A"/>
    <w:rsid w:val="00732ABE"/>
    <w:rsid w:val="00734FED"/>
    <w:rsid w:val="00744228"/>
    <w:rsid w:val="00747FAC"/>
    <w:rsid w:val="00765C34"/>
    <w:rsid w:val="0079072B"/>
    <w:rsid w:val="007D164F"/>
    <w:rsid w:val="007D4238"/>
    <w:rsid w:val="007D4BB4"/>
    <w:rsid w:val="007E1360"/>
    <w:rsid w:val="007E6006"/>
    <w:rsid w:val="007F3C92"/>
    <w:rsid w:val="0080293F"/>
    <w:rsid w:val="00856C38"/>
    <w:rsid w:val="00857EBB"/>
    <w:rsid w:val="00875F0C"/>
    <w:rsid w:val="00876EE2"/>
    <w:rsid w:val="008822B9"/>
    <w:rsid w:val="00884183"/>
    <w:rsid w:val="00890770"/>
    <w:rsid w:val="008A51C4"/>
    <w:rsid w:val="008B33FF"/>
    <w:rsid w:val="008B5CA9"/>
    <w:rsid w:val="008C45A8"/>
    <w:rsid w:val="008C6E68"/>
    <w:rsid w:val="008E398D"/>
    <w:rsid w:val="008F31A2"/>
    <w:rsid w:val="008F33C7"/>
    <w:rsid w:val="00900F2C"/>
    <w:rsid w:val="0094035B"/>
    <w:rsid w:val="00951538"/>
    <w:rsid w:val="00974F59"/>
    <w:rsid w:val="00976C90"/>
    <w:rsid w:val="00986FDA"/>
    <w:rsid w:val="009A6A11"/>
    <w:rsid w:val="009B0228"/>
    <w:rsid w:val="009B20FD"/>
    <w:rsid w:val="009C7178"/>
    <w:rsid w:val="009F12C1"/>
    <w:rsid w:val="00A01A16"/>
    <w:rsid w:val="00A05344"/>
    <w:rsid w:val="00A15BA1"/>
    <w:rsid w:val="00A215EE"/>
    <w:rsid w:val="00A2637C"/>
    <w:rsid w:val="00A43098"/>
    <w:rsid w:val="00A76F8B"/>
    <w:rsid w:val="00A96CC4"/>
    <w:rsid w:val="00AD7CAA"/>
    <w:rsid w:val="00AF05E8"/>
    <w:rsid w:val="00AF2BF8"/>
    <w:rsid w:val="00B00F9C"/>
    <w:rsid w:val="00B1792B"/>
    <w:rsid w:val="00B206F3"/>
    <w:rsid w:val="00B229BC"/>
    <w:rsid w:val="00B264AB"/>
    <w:rsid w:val="00B26E2D"/>
    <w:rsid w:val="00B31565"/>
    <w:rsid w:val="00B60211"/>
    <w:rsid w:val="00B62AD6"/>
    <w:rsid w:val="00B7779D"/>
    <w:rsid w:val="00B828A2"/>
    <w:rsid w:val="00B8618F"/>
    <w:rsid w:val="00B94159"/>
    <w:rsid w:val="00BB2D97"/>
    <w:rsid w:val="00BB6C0C"/>
    <w:rsid w:val="00BC733B"/>
    <w:rsid w:val="00BD7BD8"/>
    <w:rsid w:val="00BE140A"/>
    <w:rsid w:val="00BE1666"/>
    <w:rsid w:val="00BE4449"/>
    <w:rsid w:val="00BE4DAA"/>
    <w:rsid w:val="00C0265D"/>
    <w:rsid w:val="00C26978"/>
    <w:rsid w:val="00C350D9"/>
    <w:rsid w:val="00C36961"/>
    <w:rsid w:val="00C40237"/>
    <w:rsid w:val="00C40C98"/>
    <w:rsid w:val="00C40D14"/>
    <w:rsid w:val="00C50223"/>
    <w:rsid w:val="00C554CA"/>
    <w:rsid w:val="00C76034"/>
    <w:rsid w:val="00C91A6C"/>
    <w:rsid w:val="00CA33D7"/>
    <w:rsid w:val="00CA4EA5"/>
    <w:rsid w:val="00D03709"/>
    <w:rsid w:val="00D16C00"/>
    <w:rsid w:val="00D20125"/>
    <w:rsid w:val="00D20B4E"/>
    <w:rsid w:val="00D2338F"/>
    <w:rsid w:val="00D45104"/>
    <w:rsid w:val="00D54715"/>
    <w:rsid w:val="00D55149"/>
    <w:rsid w:val="00D82C43"/>
    <w:rsid w:val="00D9741B"/>
    <w:rsid w:val="00DA304E"/>
    <w:rsid w:val="00DA4BBA"/>
    <w:rsid w:val="00DA61CA"/>
    <w:rsid w:val="00DB6DCF"/>
    <w:rsid w:val="00DC3300"/>
    <w:rsid w:val="00DD02B2"/>
    <w:rsid w:val="00DD2EAE"/>
    <w:rsid w:val="00DD7BC7"/>
    <w:rsid w:val="00DE2265"/>
    <w:rsid w:val="00DF09E3"/>
    <w:rsid w:val="00E00662"/>
    <w:rsid w:val="00E1052D"/>
    <w:rsid w:val="00E23AE0"/>
    <w:rsid w:val="00E24665"/>
    <w:rsid w:val="00E256A6"/>
    <w:rsid w:val="00E523A6"/>
    <w:rsid w:val="00E66B67"/>
    <w:rsid w:val="00EB4836"/>
    <w:rsid w:val="00EC526D"/>
    <w:rsid w:val="00EC7127"/>
    <w:rsid w:val="00EC72D4"/>
    <w:rsid w:val="00EE5DBA"/>
    <w:rsid w:val="00EF09A8"/>
    <w:rsid w:val="00EF7640"/>
    <w:rsid w:val="00EF7832"/>
    <w:rsid w:val="00F0187B"/>
    <w:rsid w:val="00F130B1"/>
    <w:rsid w:val="00F36CEA"/>
    <w:rsid w:val="00F57159"/>
    <w:rsid w:val="00F63C75"/>
    <w:rsid w:val="00F677C6"/>
    <w:rsid w:val="00F86E95"/>
    <w:rsid w:val="00F878F4"/>
    <w:rsid w:val="00F92032"/>
    <w:rsid w:val="00F977ED"/>
    <w:rsid w:val="00FA616C"/>
    <w:rsid w:val="00FC4EB5"/>
    <w:rsid w:val="00FC6DB3"/>
    <w:rsid w:val="00FD45A2"/>
    <w:rsid w:val="00FD691F"/>
    <w:rsid w:val="00FF64E0"/>
    <w:rsid w:val="00FF7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4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4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A4BB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4BB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A4BB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C0250"/>
    <w:pPr>
      <w:spacing w:line="223" w:lineRule="exact"/>
      <w:jc w:val="center"/>
    </w:pPr>
    <w:rPr>
      <w:sz w:val="24"/>
      <w:szCs w:val="24"/>
    </w:rPr>
  </w:style>
  <w:style w:type="paragraph" w:styleId="a5">
    <w:name w:val="List Paragraph"/>
    <w:aliases w:val="мой,ПАРАГРАФ,Абзац списка11"/>
    <w:basedOn w:val="a"/>
    <w:link w:val="a6"/>
    <w:uiPriority w:val="34"/>
    <w:qFormat/>
    <w:rsid w:val="00BE140A"/>
    <w:pPr>
      <w:ind w:left="226" w:right="792" w:firstLine="708"/>
      <w:jc w:val="both"/>
    </w:pPr>
    <w:rPr>
      <w:sz w:val="24"/>
      <w:szCs w:val="24"/>
    </w:rPr>
  </w:style>
  <w:style w:type="character" w:customStyle="1" w:styleId="a6">
    <w:name w:val="Абзац списка Знак"/>
    <w:aliases w:val="мой Знак,ПАРАГРАФ Знак,Абзац списка11 Знак"/>
    <w:link w:val="a5"/>
    <w:uiPriority w:val="34"/>
    <w:locked/>
    <w:rsid w:val="00BE140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37F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37FD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7640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EF764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EF764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F76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7640"/>
    <w:rPr>
      <w:rFonts w:ascii="Times New Roman" w:eastAsiaTheme="minorEastAsia" w:hAnsi="Times New Roman" w:cs="Times New Roman"/>
      <w:lang w:eastAsia="ru-RU"/>
    </w:rPr>
  </w:style>
  <w:style w:type="paragraph" w:styleId="ac">
    <w:name w:val="footer"/>
    <w:basedOn w:val="a"/>
    <w:link w:val="ad"/>
    <w:uiPriority w:val="99"/>
    <w:rsid w:val="00EF76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7640"/>
    <w:rPr>
      <w:rFonts w:ascii="Times New Roman" w:eastAsiaTheme="minorEastAsia" w:hAnsi="Times New Roman" w:cs="Times New Roman"/>
      <w:lang w:eastAsia="ru-RU"/>
    </w:rPr>
  </w:style>
  <w:style w:type="paragraph" w:styleId="ae">
    <w:name w:val="Body Text Indent"/>
    <w:basedOn w:val="a"/>
    <w:link w:val="af"/>
    <w:rsid w:val="00316141"/>
    <w:pPr>
      <w:widowControl/>
      <w:autoSpaceDE/>
      <w:autoSpaceDN/>
      <w:adjustRightInd/>
      <w:spacing w:after="120"/>
      <w:ind w:left="283"/>
    </w:pPr>
    <w:rPr>
      <w:rFonts w:eastAsia="Times New Roman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31614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DEF39-14B8-4982-910E-5EF3C82F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Мачалова</dc:creator>
  <cp:lastModifiedBy>User</cp:lastModifiedBy>
  <cp:revision>2</cp:revision>
  <cp:lastPrinted>2025-10-24T01:57:00Z</cp:lastPrinted>
  <dcterms:created xsi:type="dcterms:W3CDTF">2025-10-27T01:36:00Z</dcterms:created>
  <dcterms:modified xsi:type="dcterms:W3CDTF">2025-10-27T01:36:00Z</dcterms:modified>
</cp:coreProperties>
</file>