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824" w:rsidRDefault="000B2824" w:rsidP="000B2824">
      <w:pPr>
        <w:pStyle w:val="a3"/>
        <w:kinsoku w:val="0"/>
        <w:overflowPunct w:val="0"/>
        <w:ind w:left="5954"/>
      </w:pPr>
      <w:bookmarkStart w:id="0" w:name="Приложение_к_пост_1641"/>
      <w:bookmarkEnd w:id="0"/>
      <w:r w:rsidRPr="007F3C92">
        <w:t>ПРИЛОЖЕНИЕ</w:t>
      </w:r>
      <w:r w:rsidR="00256707" w:rsidRPr="007F3C92">
        <w:t xml:space="preserve"> </w:t>
      </w:r>
      <w:r w:rsidR="00256707">
        <w:t xml:space="preserve">1 </w:t>
      </w:r>
    </w:p>
    <w:p w:rsidR="000B2824" w:rsidRDefault="00256707" w:rsidP="000B2824">
      <w:pPr>
        <w:pStyle w:val="a3"/>
        <w:kinsoku w:val="0"/>
        <w:overflowPunct w:val="0"/>
        <w:ind w:left="5954"/>
      </w:pPr>
      <w:r>
        <w:t xml:space="preserve">к постановлению </w:t>
      </w:r>
      <w:r w:rsidRPr="007F3C92">
        <w:t>администрации Искитимского ра</w:t>
      </w:r>
      <w:r w:rsidR="00DC3300">
        <w:t xml:space="preserve">йона </w:t>
      </w:r>
    </w:p>
    <w:p w:rsidR="00256707" w:rsidRPr="007F3C92" w:rsidRDefault="00DC3300" w:rsidP="000B2824">
      <w:pPr>
        <w:pStyle w:val="a3"/>
        <w:kinsoku w:val="0"/>
        <w:overflowPunct w:val="0"/>
        <w:ind w:left="5954"/>
      </w:pPr>
      <w:r>
        <w:t>от 16</w:t>
      </w:r>
      <w:r w:rsidR="00256707" w:rsidRPr="007F3C92">
        <w:t>.</w:t>
      </w:r>
      <w:r>
        <w:t>06</w:t>
      </w:r>
      <w:r w:rsidR="00256707" w:rsidRPr="007F3C92">
        <w:t>.</w:t>
      </w:r>
      <w:r w:rsidR="00256707">
        <w:t>2025</w:t>
      </w:r>
      <w:r w:rsidR="00256707" w:rsidRPr="007F3C92">
        <w:t xml:space="preserve"> № </w:t>
      </w:r>
      <w:r>
        <w:t>771</w:t>
      </w:r>
    </w:p>
    <w:p w:rsidR="00DD02B2" w:rsidRPr="000B2824" w:rsidRDefault="00DD02B2" w:rsidP="00F977ED">
      <w:pPr>
        <w:pStyle w:val="a3"/>
        <w:kinsoku w:val="0"/>
        <w:overflowPunct w:val="0"/>
        <w:rPr>
          <w:sz w:val="24"/>
        </w:rPr>
      </w:pPr>
    </w:p>
    <w:p w:rsidR="009B0228" w:rsidRPr="000B2824" w:rsidRDefault="009B0228" w:rsidP="009B0228">
      <w:pPr>
        <w:pStyle w:val="a3"/>
        <w:kinsoku w:val="0"/>
        <w:overflowPunct w:val="0"/>
        <w:jc w:val="center"/>
        <w:rPr>
          <w:sz w:val="24"/>
        </w:rPr>
      </w:pPr>
      <w:r w:rsidRPr="000B2824">
        <w:rPr>
          <w:sz w:val="24"/>
        </w:rPr>
        <w:t>№ 229, № 229/1, № 229/2 «г.Искитим – с.Белово – д.Девкино»</w:t>
      </w:r>
    </w:p>
    <w:p w:rsidR="009B0228" w:rsidRPr="000B2824" w:rsidRDefault="009B0228" w:rsidP="003F5585">
      <w:pPr>
        <w:pStyle w:val="a3"/>
        <w:kinsoku w:val="0"/>
        <w:overflowPunct w:val="0"/>
        <w:ind w:left="-284"/>
        <w:jc w:val="center"/>
        <w:rPr>
          <w:sz w:val="24"/>
        </w:rPr>
      </w:pPr>
      <w:r w:rsidRPr="000B2824">
        <w:rPr>
          <w:sz w:val="22"/>
          <w:szCs w:val="22"/>
        </w:rPr>
        <w:t>Ежедневно                                                                                                                                 Время</w:t>
      </w:r>
      <w:r w:rsidRPr="000B2824">
        <w:rPr>
          <w:spacing w:val="-2"/>
          <w:sz w:val="22"/>
          <w:szCs w:val="22"/>
        </w:rPr>
        <w:t xml:space="preserve"> </w:t>
      </w:r>
      <w:r w:rsidRPr="000B2824">
        <w:rPr>
          <w:sz w:val="22"/>
          <w:szCs w:val="22"/>
        </w:rPr>
        <w:t>отправления</w:t>
      </w:r>
    </w:p>
    <w:tbl>
      <w:tblPr>
        <w:tblW w:w="10348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1152"/>
        <w:gridCol w:w="1099"/>
        <w:gridCol w:w="1151"/>
        <w:gridCol w:w="1134"/>
        <w:gridCol w:w="1490"/>
        <w:gridCol w:w="1701"/>
        <w:gridCol w:w="1203"/>
      </w:tblGrid>
      <w:tr w:rsidR="009B0228" w:rsidRPr="000B2824" w:rsidTr="000B2824">
        <w:trPr>
          <w:trHeight w:val="326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0" w:lineRule="auto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г.Искитим</w:t>
            </w:r>
          </w:p>
        </w:tc>
        <w:tc>
          <w:tcPr>
            <w:tcW w:w="11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0" w:lineRule="auto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р.п.Линево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0" w:lineRule="auto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 xml:space="preserve">д.Ургун </w:t>
            </w:r>
            <w:r w:rsidRPr="000B2824">
              <w:rPr>
                <w:sz w:val="16"/>
                <w:szCs w:val="22"/>
              </w:rPr>
              <w:t>(праздничные</w:t>
            </w:r>
            <w:r w:rsidR="00141EF1" w:rsidRPr="000B2824">
              <w:rPr>
                <w:sz w:val="16"/>
                <w:szCs w:val="22"/>
              </w:rPr>
              <w:t>, выходные)</w:t>
            </w:r>
          </w:p>
        </w:tc>
        <w:tc>
          <w:tcPr>
            <w:tcW w:w="3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0" w:lineRule="auto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с.Белово</w:t>
            </w:r>
          </w:p>
        </w:tc>
        <w:tc>
          <w:tcPr>
            <w:tcW w:w="1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0" w:lineRule="auto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д.Девкино</w:t>
            </w:r>
          </w:p>
        </w:tc>
      </w:tr>
      <w:tr w:rsidR="009B0228" w:rsidRPr="000B2824" w:rsidTr="000B2824">
        <w:trPr>
          <w:trHeight w:val="220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228" w:rsidRPr="000B2824" w:rsidRDefault="009B0228" w:rsidP="001D2007">
            <w:pPr>
              <w:pStyle w:val="a3"/>
              <w:tabs>
                <w:tab w:val="left" w:pos="8757"/>
              </w:tabs>
              <w:kinsoku w:val="0"/>
              <w:overflowPunct w:val="0"/>
              <w:jc w:val="center"/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228" w:rsidRPr="000B2824" w:rsidRDefault="009B0228" w:rsidP="001D2007">
            <w:pPr>
              <w:pStyle w:val="a3"/>
              <w:tabs>
                <w:tab w:val="left" w:pos="8757"/>
              </w:tabs>
              <w:kinsoku w:val="0"/>
              <w:overflowPunct w:val="0"/>
              <w:jc w:val="center"/>
              <w:rPr>
                <w:sz w:val="2"/>
                <w:szCs w:val="2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228" w:rsidRPr="000B2824" w:rsidRDefault="009B0228" w:rsidP="001D2007">
            <w:pPr>
              <w:pStyle w:val="a3"/>
              <w:tabs>
                <w:tab w:val="left" w:pos="8757"/>
              </w:tabs>
              <w:kinsoku w:val="0"/>
              <w:overflowPunct w:val="0"/>
              <w:jc w:val="center"/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228" w:rsidRPr="000B2824" w:rsidRDefault="009B0228" w:rsidP="001D2007">
            <w:pPr>
              <w:pStyle w:val="a3"/>
              <w:tabs>
                <w:tab w:val="left" w:pos="8757"/>
              </w:tabs>
              <w:kinsoku w:val="0"/>
              <w:overflowPunct w:val="0"/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0" w:lineRule="auto"/>
              <w:rPr>
                <w:sz w:val="16"/>
                <w:szCs w:val="16"/>
              </w:rPr>
            </w:pPr>
            <w:r w:rsidRPr="000B2824">
              <w:rPr>
                <w:sz w:val="16"/>
                <w:szCs w:val="16"/>
              </w:rPr>
              <w:t>Ул.Центральная, д.43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0" w:lineRule="auto"/>
              <w:rPr>
                <w:sz w:val="18"/>
                <w:szCs w:val="18"/>
              </w:rPr>
            </w:pPr>
            <w:r w:rsidRPr="000B2824">
              <w:rPr>
                <w:sz w:val="18"/>
                <w:szCs w:val="18"/>
              </w:rPr>
              <w:t>ул.Центральная, д.81</w:t>
            </w:r>
          </w:p>
        </w:tc>
        <w:tc>
          <w:tcPr>
            <w:tcW w:w="12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228" w:rsidRPr="000B2824" w:rsidRDefault="009B0228" w:rsidP="001D2007">
            <w:pPr>
              <w:pStyle w:val="a3"/>
              <w:tabs>
                <w:tab w:val="left" w:pos="8757"/>
              </w:tabs>
              <w:kinsoku w:val="0"/>
              <w:overflowPunct w:val="0"/>
              <w:jc w:val="center"/>
              <w:rPr>
                <w:sz w:val="2"/>
                <w:szCs w:val="2"/>
              </w:rPr>
            </w:pPr>
          </w:p>
        </w:tc>
      </w:tr>
      <w:tr w:rsidR="009B0228" w:rsidRPr="000B2824" w:rsidTr="000B2824">
        <w:trPr>
          <w:trHeight w:val="54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0" w:lineRule="auto"/>
              <w:rPr>
                <w:i/>
                <w:sz w:val="22"/>
                <w:szCs w:val="22"/>
              </w:rPr>
            </w:pPr>
            <w:r w:rsidRPr="000B2824">
              <w:rPr>
                <w:i/>
                <w:sz w:val="22"/>
                <w:szCs w:val="22"/>
              </w:rPr>
              <w:t>229/1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0" w:lineRule="auto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1 рейс</w:t>
            </w:r>
          </w:p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0" w:lineRule="auto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льготный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32" w:lineRule="exact"/>
              <w:ind w:right="67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6-20</w:t>
            </w:r>
          </w:p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9" w:lineRule="exact"/>
              <w:ind w:right="67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 xml:space="preserve">  9-10*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32" w:lineRule="exact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6-55</w:t>
            </w:r>
          </w:p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9" w:lineRule="exact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8-35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32" w:lineRule="exact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7-10</w:t>
            </w:r>
          </w:p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9" w:lineRule="exact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8-20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32" w:lineRule="exact"/>
              <w:ind w:left="11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7-30</w:t>
            </w:r>
          </w:p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9" w:lineRule="exact"/>
              <w:ind w:left="11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8-00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32" w:lineRule="exact"/>
              <w:ind w:left="110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7-35</w:t>
            </w:r>
          </w:p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9" w:lineRule="exact"/>
              <w:ind w:left="110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7-55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32" w:lineRule="exact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7-45</w:t>
            </w:r>
          </w:p>
        </w:tc>
      </w:tr>
      <w:tr w:rsidR="009B0228" w:rsidRPr="000B2824" w:rsidTr="000B2824">
        <w:trPr>
          <w:trHeight w:val="1034"/>
        </w:trPr>
        <w:tc>
          <w:tcPr>
            <w:tcW w:w="103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228" w:rsidRPr="000B2824" w:rsidRDefault="009B0228" w:rsidP="009B0228">
            <w:pPr>
              <w:pStyle w:val="TableParagraph"/>
              <w:kinsoku w:val="0"/>
              <w:overflowPunct w:val="0"/>
              <w:spacing w:line="240" w:lineRule="auto"/>
              <w:jc w:val="both"/>
              <w:rPr>
                <w:sz w:val="18"/>
                <w:szCs w:val="18"/>
              </w:rPr>
            </w:pPr>
            <w:r w:rsidRPr="000B2824">
              <w:rPr>
                <w:sz w:val="18"/>
                <w:szCs w:val="18"/>
              </w:rPr>
              <w:t xml:space="preserve"> ЖД вокзал – Зорька – Больница – Путепровод – Сбербанк – Подгорный – Горка – ДК Россия – Газовая – ст.Евсино – ст.Койниха – р.п.Линево (магазин «Малышок») – р.п.Линево (поликлиника) – Ургун – Белово – Девкино – Белово – Ургун – р.п.Линево (поликлиника) – р.п.Линево (магазин «Монетка») – ст.Койниха – ст.Евсино – Газовая – ДК Россия – Горка – Подгорный – Сбербанк – Путепровод – Больница – Зорька – ЦУМ – ЖД вокзал</w:t>
            </w:r>
          </w:p>
        </w:tc>
      </w:tr>
      <w:tr w:rsidR="009B0228" w:rsidRPr="000B2824" w:rsidTr="000B2824">
        <w:trPr>
          <w:trHeight w:val="67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0" w:lineRule="auto"/>
              <w:rPr>
                <w:i/>
                <w:sz w:val="22"/>
                <w:szCs w:val="22"/>
              </w:rPr>
            </w:pPr>
            <w:r w:rsidRPr="000B2824">
              <w:rPr>
                <w:i/>
                <w:sz w:val="22"/>
                <w:szCs w:val="22"/>
              </w:rPr>
              <w:t xml:space="preserve">229-кр </w:t>
            </w:r>
            <w:proofErr w:type="spellStart"/>
            <w:r w:rsidRPr="000B2824">
              <w:rPr>
                <w:i/>
                <w:sz w:val="22"/>
                <w:szCs w:val="22"/>
              </w:rPr>
              <w:t>пн</w:t>
            </w:r>
            <w:proofErr w:type="spellEnd"/>
            <w:r w:rsidRPr="000B2824">
              <w:rPr>
                <w:i/>
                <w:sz w:val="22"/>
                <w:szCs w:val="22"/>
              </w:rPr>
              <w:t xml:space="preserve"> и ср</w:t>
            </w:r>
          </w:p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0" w:lineRule="auto"/>
              <w:rPr>
                <w:sz w:val="22"/>
                <w:szCs w:val="22"/>
              </w:rPr>
            </w:pPr>
            <w:r w:rsidRPr="000B2824">
              <w:rPr>
                <w:i/>
                <w:sz w:val="22"/>
                <w:szCs w:val="22"/>
              </w:rPr>
              <w:t>229/2-пн и ср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0" w:lineRule="auto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2 рейс</w:t>
            </w:r>
          </w:p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0" w:lineRule="auto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льготный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31" w:lineRule="exact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11-50</w:t>
            </w:r>
          </w:p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8" w:lineRule="exact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14-15*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31" w:lineRule="exact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12-25</w:t>
            </w:r>
          </w:p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8" w:lineRule="exact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13-40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31" w:lineRule="exact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12-40</w:t>
            </w:r>
          </w:p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31" w:lineRule="exact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13-25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31" w:lineRule="exact"/>
              <w:ind w:left="11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13-00*</w:t>
            </w:r>
          </w:p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8" w:lineRule="exact"/>
              <w:ind w:left="11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13-05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31" w:lineRule="exact"/>
              <w:ind w:left="110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13-05*</w:t>
            </w:r>
          </w:p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31" w:lineRule="exact"/>
              <w:ind w:left="110"/>
              <w:rPr>
                <w:sz w:val="22"/>
                <w:szCs w:val="22"/>
              </w:rPr>
            </w:pPr>
            <w:r w:rsidRPr="000B2824">
              <w:rPr>
                <w:sz w:val="18"/>
                <w:szCs w:val="18"/>
              </w:rPr>
              <w:t>по понедельникам и средам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31" w:lineRule="exact"/>
              <w:ind w:left="8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-</w:t>
            </w:r>
          </w:p>
        </w:tc>
      </w:tr>
      <w:tr w:rsidR="009B0228" w:rsidRPr="000B2824" w:rsidTr="000B2824">
        <w:trPr>
          <w:trHeight w:val="1116"/>
        </w:trPr>
        <w:tc>
          <w:tcPr>
            <w:tcW w:w="103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0" w:lineRule="auto"/>
              <w:jc w:val="both"/>
              <w:rPr>
                <w:sz w:val="18"/>
                <w:szCs w:val="18"/>
              </w:rPr>
            </w:pPr>
            <w:r w:rsidRPr="000B2824">
              <w:rPr>
                <w:sz w:val="18"/>
                <w:szCs w:val="18"/>
              </w:rPr>
              <w:t>ЖД вокзал – Зорька – Больница – Путепровод – Сбербанк – Подгорный – Горка – ДК Россия – Газовая – ст.Евсино – ст.Койниха – р.п.Линево (магазин «Малышок») – р.п.Линево (поликлиника) – Ургун – Белово – Ургун – р.п.Линево (поликлиника) – р.п.Линево (магазин «Монетка») – ст.Койниха – ст.Евсино – Газовая – ДК Россия – Горка – Подгорный – Сбербанк – Путепровод – Больница – Зорька – ЦУМ – ЖД вокзал</w:t>
            </w:r>
          </w:p>
        </w:tc>
      </w:tr>
      <w:tr w:rsidR="009B0228" w:rsidRPr="000B2824" w:rsidTr="000B2824">
        <w:trPr>
          <w:trHeight w:val="55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0" w:lineRule="auto"/>
              <w:rPr>
                <w:sz w:val="22"/>
                <w:szCs w:val="22"/>
              </w:rPr>
            </w:pPr>
            <w:r w:rsidRPr="000B2824">
              <w:rPr>
                <w:i/>
                <w:sz w:val="22"/>
                <w:szCs w:val="22"/>
              </w:rPr>
              <w:t>229/1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0" w:lineRule="auto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3 рейс</w:t>
            </w:r>
          </w:p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0" w:lineRule="auto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льготный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31" w:lineRule="exact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16-40</w:t>
            </w:r>
          </w:p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8" w:lineRule="exact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 xml:space="preserve">  19-30*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31" w:lineRule="exact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17-15</w:t>
            </w:r>
          </w:p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8" w:lineRule="exact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18-55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8" w:lineRule="exact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17-30</w:t>
            </w:r>
          </w:p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8" w:lineRule="exact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18-40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31" w:lineRule="exact"/>
              <w:ind w:left="11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17-50</w:t>
            </w:r>
          </w:p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8" w:lineRule="exact"/>
              <w:ind w:left="11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18-20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31" w:lineRule="exact"/>
              <w:ind w:left="110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17-55</w:t>
            </w:r>
          </w:p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8" w:lineRule="exact"/>
              <w:ind w:left="110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18-15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31" w:lineRule="exact"/>
              <w:rPr>
                <w:sz w:val="22"/>
                <w:szCs w:val="22"/>
              </w:rPr>
            </w:pPr>
            <w:r w:rsidRPr="000B2824">
              <w:rPr>
                <w:sz w:val="22"/>
                <w:szCs w:val="22"/>
              </w:rPr>
              <w:t>18-05</w:t>
            </w:r>
          </w:p>
        </w:tc>
      </w:tr>
      <w:tr w:rsidR="009B0228" w:rsidRPr="000B2824" w:rsidTr="000B2824">
        <w:trPr>
          <w:trHeight w:val="998"/>
        </w:trPr>
        <w:tc>
          <w:tcPr>
            <w:tcW w:w="103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228" w:rsidRPr="000B2824" w:rsidRDefault="009B0228" w:rsidP="001D2007">
            <w:pPr>
              <w:pStyle w:val="TableParagraph"/>
              <w:kinsoku w:val="0"/>
              <w:overflowPunct w:val="0"/>
              <w:spacing w:line="240" w:lineRule="auto"/>
              <w:jc w:val="both"/>
              <w:rPr>
                <w:sz w:val="18"/>
                <w:szCs w:val="18"/>
              </w:rPr>
            </w:pPr>
            <w:r w:rsidRPr="000B2824">
              <w:rPr>
                <w:sz w:val="18"/>
                <w:szCs w:val="18"/>
              </w:rPr>
              <w:t>ЖД вокзал – Зорька – Больница – Путепровод – Сбербанк – Подгорный – Горка – ДК Россия – Газовая – ст.Евсино – ст.Койниха – р.п.Линево (магазин «Малышок») – р.п.Линево (поликлиника) – Ургун – Белово – Девкино – Белово – Ургун – р.п.Линево (поликлиника) – р.п.Линево (магазин «Монетка») – ст.Койниха – ст.Евсино – Газовая – ДК Россия – Горка – Подгорный – Сбербанк – Путепровод – Больница – Зорька – ЦУМ – ЖД вокзал</w:t>
            </w:r>
          </w:p>
        </w:tc>
      </w:tr>
    </w:tbl>
    <w:p w:rsidR="0034539E" w:rsidRPr="000B2824" w:rsidRDefault="009B0228" w:rsidP="00141EF1">
      <w:pPr>
        <w:pStyle w:val="a3"/>
        <w:kinsoku w:val="0"/>
        <w:overflowPunct w:val="0"/>
        <w:ind w:left="142"/>
        <w:rPr>
          <w:sz w:val="22"/>
          <w:szCs w:val="20"/>
        </w:rPr>
      </w:pPr>
      <w:r w:rsidRPr="000B2824">
        <w:rPr>
          <w:sz w:val="22"/>
          <w:szCs w:val="20"/>
        </w:rPr>
        <w:t>*-прибытие</w:t>
      </w:r>
    </w:p>
    <w:p w:rsidR="00305638" w:rsidRPr="000B2824" w:rsidRDefault="0034539E" w:rsidP="00141EF1">
      <w:pPr>
        <w:pStyle w:val="a3"/>
        <w:kinsoku w:val="0"/>
        <w:overflowPunct w:val="0"/>
        <w:ind w:left="142"/>
        <w:rPr>
          <w:sz w:val="20"/>
          <w:szCs w:val="20"/>
        </w:rPr>
      </w:pPr>
      <w:r w:rsidRPr="000B2824">
        <w:rPr>
          <w:sz w:val="22"/>
          <w:szCs w:val="20"/>
        </w:rPr>
        <w:t>** - действует с 16.06.2025</w:t>
      </w:r>
      <w:r w:rsidR="00141EF1" w:rsidRPr="000B2824">
        <w:rPr>
          <w:sz w:val="20"/>
          <w:szCs w:val="20"/>
        </w:rPr>
        <w:t>»</w:t>
      </w:r>
    </w:p>
    <w:p w:rsidR="00141EF1" w:rsidRPr="000B2824" w:rsidRDefault="00141EF1" w:rsidP="00256707">
      <w:pPr>
        <w:pStyle w:val="a3"/>
        <w:kinsoku w:val="0"/>
        <w:overflowPunct w:val="0"/>
        <w:spacing w:before="90"/>
        <w:jc w:val="center"/>
        <w:rPr>
          <w:sz w:val="24"/>
          <w:szCs w:val="24"/>
        </w:rPr>
      </w:pPr>
    </w:p>
    <w:p w:rsidR="00EC7127" w:rsidRPr="000B2824" w:rsidRDefault="00067CB9" w:rsidP="00141EF1">
      <w:pPr>
        <w:pStyle w:val="a3"/>
        <w:kinsoku w:val="0"/>
        <w:overflowPunct w:val="0"/>
        <w:spacing w:before="1" w:after="8"/>
        <w:jc w:val="center"/>
        <w:rPr>
          <w:rFonts w:eastAsia="Times New Roman"/>
          <w:sz w:val="24"/>
          <w:lang w:val="x-none" w:eastAsia="x-none"/>
        </w:rPr>
      </w:pPr>
      <w:r w:rsidRPr="000B2824">
        <w:rPr>
          <w:rFonts w:eastAsia="Times New Roman"/>
          <w:sz w:val="24"/>
          <w:lang w:eastAsia="x-none"/>
        </w:rPr>
        <w:t xml:space="preserve"> </w:t>
      </w:r>
      <w:r w:rsidR="00DB6DCF" w:rsidRPr="000B2824">
        <w:rPr>
          <w:rFonts w:eastAsia="Times New Roman"/>
          <w:sz w:val="24"/>
          <w:lang w:eastAsia="x-none"/>
        </w:rPr>
        <w:t>«</w:t>
      </w:r>
      <w:r w:rsidR="00974F59" w:rsidRPr="000B2824">
        <w:rPr>
          <w:rFonts w:eastAsia="Times New Roman"/>
          <w:sz w:val="24"/>
          <w:lang w:val="x-none" w:eastAsia="x-none"/>
        </w:rPr>
        <w:t>№ 235 «</w:t>
      </w:r>
      <w:proofErr w:type="spellStart"/>
      <w:r w:rsidR="00974F59" w:rsidRPr="000B2824">
        <w:rPr>
          <w:rFonts w:eastAsia="Times New Roman"/>
          <w:sz w:val="24"/>
          <w:lang w:val="x-none" w:eastAsia="x-none"/>
        </w:rPr>
        <w:t>г.Искитим</w:t>
      </w:r>
      <w:proofErr w:type="spellEnd"/>
      <w:r w:rsidR="00EC7127" w:rsidRPr="000B2824">
        <w:rPr>
          <w:rFonts w:eastAsia="Times New Roman"/>
          <w:sz w:val="24"/>
          <w:lang w:val="x-none" w:eastAsia="x-none"/>
        </w:rPr>
        <w:t xml:space="preserve"> - с. Лебедевка»</w:t>
      </w:r>
    </w:p>
    <w:p w:rsidR="00EC7127" w:rsidRPr="000B2824" w:rsidRDefault="00EC7127" w:rsidP="00141EF1">
      <w:pPr>
        <w:ind w:left="567" w:right="31"/>
        <w:jc w:val="both"/>
        <w:rPr>
          <w:rFonts w:eastAsia="Times New Roman"/>
          <w:lang w:val="x-none" w:eastAsia="x-none"/>
        </w:rPr>
      </w:pPr>
      <w:r w:rsidRPr="000B2824">
        <w:rPr>
          <w:rFonts w:eastAsia="Times New Roman"/>
          <w:lang w:val="x-none" w:eastAsia="x-none"/>
        </w:rPr>
        <w:t xml:space="preserve">Ежедневно                                                                                                 </w:t>
      </w:r>
      <w:r w:rsidR="00141EF1" w:rsidRPr="000B2824">
        <w:rPr>
          <w:rFonts w:eastAsia="Times New Roman"/>
          <w:lang w:val="x-none" w:eastAsia="x-none"/>
        </w:rPr>
        <w:t xml:space="preserve">                            </w:t>
      </w:r>
      <w:r w:rsidRPr="000B2824">
        <w:rPr>
          <w:rFonts w:eastAsia="Times New Roman"/>
          <w:lang w:val="x-none" w:eastAsia="x-none"/>
        </w:rPr>
        <w:t>Время отправления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5"/>
        <w:gridCol w:w="3653"/>
        <w:gridCol w:w="3433"/>
      </w:tblGrid>
      <w:tr w:rsidR="00EC7127" w:rsidRPr="000B2824" w:rsidTr="000B2824">
        <w:tc>
          <w:tcPr>
            <w:tcW w:w="2805" w:type="dxa"/>
          </w:tcPr>
          <w:p w:rsidR="00EC7127" w:rsidRPr="000B2824" w:rsidRDefault="00EC7127" w:rsidP="00D46C51">
            <w:pPr>
              <w:jc w:val="right"/>
              <w:rPr>
                <w:rFonts w:eastAsia="Times New Roman"/>
                <w:kern w:val="28"/>
              </w:rPr>
            </w:pPr>
          </w:p>
        </w:tc>
        <w:tc>
          <w:tcPr>
            <w:tcW w:w="3653" w:type="dxa"/>
          </w:tcPr>
          <w:p w:rsidR="00EC7127" w:rsidRPr="000B2824" w:rsidRDefault="00EC7127" w:rsidP="00D46C51">
            <w:pPr>
              <w:jc w:val="center"/>
              <w:rPr>
                <w:rFonts w:eastAsia="Times New Roman"/>
                <w:kern w:val="28"/>
              </w:rPr>
            </w:pPr>
            <w:r w:rsidRPr="000B2824">
              <w:rPr>
                <w:rFonts w:eastAsia="Times New Roman"/>
                <w:kern w:val="28"/>
              </w:rPr>
              <w:t>г. Искитим (ж/д вокзал)</w:t>
            </w:r>
          </w:p>
        </w:tc>
        <w:tc>
          <w:tcPr>
            <w:tcW w:w="3433" w:type="dxa"/>
          </w:tcPr>
          <w:p w:rsidR="00EC7127" w:rsidRPr="000B2824" w:rsidRDefault="00EC7127" w:rsidP="00D46C51">
            <w:pPr>
              <w:jc w:val="center"/>
              <w:rPr>
                <w:rFonts w:eastAsia="Times New Roman"/>
                <w:kern w:val="28"/>
              </w:rPr>
            </w:pPr>
            <w:r w:rsidRPr="000B2824">
              <w:rPr>
                <w:rFonts w:eastAsia="Times New Roman"/>
                <w:kern w:val="28"/>
              </w:rPr>
              <w:t>с.Лебедевка</w:t>
            </w:r>
          </w:p>
        </w:tc>
      </w:tr>
      <w:tr w:rsidR="00EC7127" w:rsidRPr="000B2824" w:rsidTr="000B2824">
        <w:tc>
          <w:tcPr>
            <w:tcW w:w="2805" w:type="dxa"/>
          </w:tcPr>
          <w:p w:rsidR="00EC7127" w:rsidRPr="000B2824" w:rsidRDefault="00EC7127" w:rsidP="00D46C51">
            <w:pPr>
              <w:jc w:val="center"/>
              <w:rPr>
                <w:rFonts w:eastAsia="Times New Roman"/>
                <w:kern w:val="28"/>
              </w:rPr>
            </w:pPr>
            <w:r w:rsidRPr="000B2824">
              <w:rPr>
                <w:rFonts w:eastAsia="Times New Roman"/>
                <w:kern w:val="28"/>
              </w:rPr>
              <w:t>1 рейс</w:t>
            </w:r>
          </w:p>
          <w:p w:rsidR="00EC7127" w:rsidRPr="000B2824" w:rsidRDefault="00EC7127" w:rsidP="00D46C51">
            <w:pPr>
              <w:jc w:val="center"/>
              <w:rPr>
                <w:rFonts w:eastAsia="Times New Roman"/>
                <w:kern w:val="28"/>
              </w:rPr>
            </w:pPr>
            <w:r w:rsidRPr="000B2824">
              <w:rPr>
                <w:rFonts w:eastAsia="Times New Roman"/>
                <w:kern w:val="28"/>
              </w:rPr>
              <w:t>льготный</w:t>
            </w:r>
          </w:p>
        </w:tc>
        <w:tc>
          <w:tcPr>
            <w:tcW w:w="3653" w:type="dxa"/>
          </w:tcPr>
          <w:p w:rsidR="00EC7127" w:rsidRPr="000B2824" w:rsidRDefault="00EC7127" w:rsidP="00D46C51">
            <w:pPr>
              <w:jc w:val="center"/>
              <w:rPr>
                <w:rFonts w:eastAsia="Times New Roman"/>
                <w:kern w:val="28"/>
              </w:rPr>
            </w:pPr>
            <w:r w:rsidRPr="000B2824">
              <w:rPr>
                <w:rFonts w:eastAsia="Times New Roman"/>
                <w:kern w:val="28"/>
              </w:rPr>
              <w:t>06-35</w:t>
            </w:r>
          </w:p>
          <w:p w:rsidR="00EC7127" w:rsidRPr="000B2824" w:rsidRDefault="00EC7127" w:rsidP="00D46C51">
            <w:pPr>
              <w:jc w:val="center"/>
              <w:rPr>
                <w:rFonts w:eastAsia="Times New Roman"/>
                <w:kern w:val="28"/>
              </w:rPr>
            </w:pPr>
            <w:r w:rsidRPr="000B2824">
              <w:rPr>
                <w:rFonts w:eastAsia="Times New Roman"/>
                <w:kern w:val="28"/>
              </w:rPr>
              <w:t xml:space="preserve"> 07-30*</w:t>
            </w:r>
          </w:p>
        </w:tc>
        <w:tc>
          <w:tcPr>
            <w:tcW w:w="3433" w:type="dxa"/>
          </w:tcPr>
          <w:p w:rsidR="00EC7127" w:rsidRPr="000B2824" w:rsidRDefault="00EC7127" w:rsidP="00D46C51">
            <w:pPr>
              <w:jc w:val="center"/>
              <w:rPr>
                <w:rFonts w:eastAsia="Times New Roman"/>
                <w:kern w:val="28"/>
              </w:rPr>
            </w:pPr>
            <w:r w:rsidRPr="000B2824">
              <w:rPr>
                <w:rFonts w:eastAsia="Times New Roman"/>
                <w:kern w:val="28"/>
              </w:rPr>
              <w:t xml:space="preserve"> 07-00*</w:t>
            </w:r>
          </w:p>
          <w:p w:rsidR="00EC7127" w:rsidRPr="000B2824" w:rsidRDefault="00EC7127" w:rsidP="00D46C51">
            <w:pPr>
              <w:jc w:val="center"/>
              <w:rPr>
                <w:rFonts w:eastAsia="Times New Roman"/>
                <w:kern w:val="28"/>
              </w:rPr>
            </w:pPr>
            <w:r w:rsidRPr="000B2824">
              <w:rPr>
                <w:rFonts w:eastAsia="Times New Roman"/>
                <w:kern w:val="28"/>
              </w:rPr>
              <w:t>07-05</w:t>
            </w:r>
          </w:p>
        </w:tc>
      </w:tr>
      <w:tr w:rsidR="00EC7127" w:rsidRPr="000B2824" w:rsidTr="000B2824">
        <w:tc>
          <w:tcPr>
            <w:tcW w:w="2805" w:type="dxa"/>
          </w:tcPr>
          <w:p w:rsidR="00EC7127" w:rsidRPr="000B2824" w:rsidRDefault="00EC7127" w:rsidP="00D46C51">
            <w:pPr>
              <w:jc w:val="center"/>
              <w:rPr>
                <w:rFonts w:eastAsia="Times New Roman"/>
                <w:kern w:val="28"/>
              </w:rPr>
            </w:pPr>
            <w:r w:rsidRPr="000B2824">
              <w:rPr>
                <w:rFonts w:eastAsia="Times New Roman"/>
                <w:kern w:val="28"/>
              </w:rPr>
              <w:t>2 рейс</w:t>
            </w:r>
          </w:p>
          <w:p w:rsidR="00EC7127" w:rsidRPr="000B2824" w:rsidRDefault="00EC7127" w:rsidP="00D46C51">
            <w:pPr>
              <w:jc w:val="center"/>
              <w:rPr>
                <w:rFonts w:eastAsia="Times New Roman"/>
                <w:kern w:val="28"/>
              </w:rPr>
            </w:pPr>
            <w:r w:rsidRPr="000B2824">
              <w:rPr>
                <w:rFonts w:eastAsia="Times New Roman"/>
                <w:kern w:val="28"/>
              </w:rPr>
              <w:t>льготный</w:t>
            </w:r>
          </w:p>
        </w:tc>
        <w:tc>
          <w:tcPr>
            <w:tcW w:w="3653" w:type="dxa"/>
          </w:tcPr>
          <w:p w:rsidR="00EC7127" w:rsidRPr="000B2824" w:rsidRDefault="00EC7127" w:rsidP="00D46C51">
            <w:pPr>
              <w:jc w:val="center"/>
              <w:rPr>
                <w:rFonts w:eastAsia="Times New Roman"/>
                <w:kern w:val="28"/>
              </w:rPr>
            </w:pPr>
            <w:r w:rsidRPr="000B2824">
              <w:rPr>
                <w:rFonts w:eastAsia="Times New Roman"/>
                <w:kern w:val="28"/>
              </w:rPr>
              <w:t>08-20</w:t>
            </w:r>
          </w:p>
          <w:p w:rsidR="00EC7127" w:rsidRPr="000B2824" w:rsidRDefault="00EC7127" w:rsidP="00D46C51">
            <w:pPr>
              <w:jc w:val="center"/>
              <w:rPr>
                <w:rFonts w:eastAsia="Times New Roman"/>
                <w:kern w:val="28"/>
              </w:rPr>
            </w:pPr>
            <w:r w:rsidRPr="000B2824">
              <w:rPr>
                <w:rFonts w:eastAsia="Times New Roman"/>
                <w:kern w:val="28"/>
              </w:rPr>
              <w:t xml:space="preserve"> 09-15*</w:t>
            </w:r>
          </w:p>
        </w:tc>
        <w:tc>
          <w:tcPr>
            <w:tcW w:w="3433" w:type="dxa"/>
          </w:tcPr>
          <w:p w:rsidR="00EC7127" w:rsidRPr="000B2824" w:rsidRDefault="00EC7127" w:rsidP="00D46C51">
            <w:pPr>
              <w:jc w:val="center"/>
              <w:rPr>
                <w:rFonts w:eastAsia="Times New Roman"/>
                <w:kern w:val="28"/>
              </w:rPr>
            </w:pPr>
            <w:r w:rsidRPr="000B2824">
              <w:rPr>
                <w:rFonts w:eastAsia="Times New Roman"/>
                <w:kern w:val="28"/>
              </w:rPr>
              <w:t xml:space="preserve"> 08-45*</w:t>
            </w:r>
          </w:p>
          <w:p w:rsidR="00EC7127" w:rsidRPr="000B2824" w:rsidRDefault="00EC7127" w:rsidP="00D46C51">
            <w:pPr>
              <w:jc w:val="center"/>
              <w:rPr>
                <w:rFonts w:eastAsia="Times New Roman"/>
                <w:kern w:val="28"/>
              </w:rPr>
            </w:pPr>
            <w:r w:rsidRPr="000B2824">
              <w:rPr>
                <w:rFonts w:eastAsia="Times New Roman"/>
                <w:kern w:val="28"/>
              </w:rPr>
              <w:t>08-50</w:t>
            </w:r>
          </w:p>
        </w:tc>
      </w:tr>
      <w:tr w:rsidR="00EC7127" w:rsidRPr="000B2824" w:rsidTr="000B2824">
        <w:tc>
          <w:tcPr>
            <w:tcW w:w="2805" w:type="dxa"/>
          </w:tcPr>
          <w:p w:rsidR="00EC7127" w:rsidRPr="000B2824" w:rsidRDefault="00EC7127" w:rsidP="00D46C51">
            <w:pPr>
              <w:jc w:val="center"/>
              <w:rPr>
                <w:rFonts w:eastAsia="Times New Roman"/>
                <w:kern w:val="28"/>
              </w:rPr>
            </w:pPr>
            <w:r w:rsidRPr="000B2824">
              <w:rPr>
                <w:rFonts w:eastAsia="Times New Roman"/>
                <w:kern w:val="28"/>
              </w:rPr>
              <w:t>3 рейс</w:t>
            </w:r>
          </w:p>
          <w:p w:rsidR="00EC7127" w:rsidRPr="000B2824" w:rsidRDefault="00EC7127" w:rsidP="00D46C51">
            <w:pPr>
              <w:jc w:val="center"/>
              <w:rPr>
                <w:rFonts w:eastAsia="Times New Roman"/>
                <w:kern w:val="28"/>
              </w:rPr>
            </w:pPr>
            <w:r w:rsidRPr="000B2824">
              <w:rPr>
                <w:rFonts w:eastAsia="Times New Roman"/>
                <w:kern w:val="28"/>
              </w:rPr>
              <w:t>коммерческий</w:t>
            </w:r>
          </w:p>
        </w:tc>
        <w:tc>
          <w:tcPr>
            <w:tcW w:w="3653" w:type="dxa"/>
          </w:tcPr>
          <w:p w:rsidR="00EC7127" w:rsidRPr="000B2824" w:rsidRDefault="00EC7127" w:rsidP="00D46C51">
            <w:pPr>
              <w:jc w:val="center"/>
              <w:rPr>
                <w:rFonts w:eastAsia="Times New Roman"/>
                <w:kern w:val="28"/>
              </w:rPr>
            </w:pPr>
            <w:r w:rsidRPr="000B2824">
              <w:rPr>
                <w:rFonts w:eastAsia="Times New Roman"/>
                <w:kern w:val="28"/>
              </w:rPr>
              <w:t>11-00</w:t>
            </w:r>
          </w:p>
          <w:p w:rsidR="00EC7127" w:rsidRPr="000B2824" w:rsidRDefault="00EC7127" w:rsidP="00D46C51">
            <w:pPr>
              <w:jc w:val="center"/>
              <w:rPr>
                <w:rFonts w:eastAsia="Times New Roman"/>
                <w:kern w:val="28"/>
              </w:rPr>
            </w:pPr>
            <w:r w:rsidRPr="000B2824">
              <w:rPr>
                <w:rFonts w:eastAsia="Times New Roman"/>
                <w:kern w:val="28"/>
              </w:rPr>
              <w:t xml:space="preserve"> 11-55*</w:t>
            </w:r>
          </w:p>
        </w:tc>
        <w:tc>
          <w:tcPr>
            <w:tcW w:w="3433" w:type="dxa"/>
          </w:tcPr>
          <w:p w:rsidR="00EC7127" w:rsidRPr="000B2824" w:rsidRDefault="00EC7127" w:rsidP="00D46C51">
            <w:pPr>
              <w:jc w:val="center"/>
              <w:rPr>
                <w:rFonts w:eastAsia="Times New Roman"/>
                <w:kern w:val="28"/>
              </w:rPr>
            </w:pPr>
            <w:r w:rsidRPr="000B2824">
              <w:rPr>
                <w:rFonts w:eastAsia="Times New Roman"/>
                <w:kern w:val="28"/>
              </w:rPr>
              <w:t xml:space="preserve"> 11-25*</w:t>
            </w:r>
          </w:p>
          <w:p w:rsidR="00EC7127" w:rsidRPr="000B2824" w:rsidRDefault="00EC7127" w:rsidP="00D46C51">
            <w:pPr>
              <w:jc w:val="center"/>
              <w:rPr>
                <w:rFonts w:eastAsia="Times New Roman"/>
                <w:kern w:val="28"/>
              </w:rPr>
            </w:pPr>
            <w:r w:rsidRPr="000B2824">
              <w:rPr>
                <w:rFonts w:eastAsia="Times New Roman"/>
                <w:kern w:val="28"/>
              </w:rPr>
              <w:t>11-30</w:t>
            </w:r>
          </w:p>
        </w:tc>
      </w:tr>
      <w:tr w:rsidR="00EC7127" w:rsidRPr="000B2824" w:rsidTr="000B2824">
        <w:tc>
          <w:tcPr>
            <w:tcW w:w="2805" w:type="dxa"/>
          </w:tcPr>
          <w:p w:rsidR="00EC7127" w:rsidRPr="000B2824" w:rsidRDefault="00EC7127" w:rsidP="00D46C51">
            <w:pPr>
              <w:jc w:val="center"/>
              <w:rPr>
                <w:rFonts w:eastAsia="Times New Roman"/>
                <w:kern w:val="28"/>
              </w:rPr>
            </w:pPr>
            <w:r w:rsidRPr="000B2824">
              <w:rPr>
                <w:rFonts w:eastAsia="Times New Roman"/>
                <w:kern w:val="28"/>
              </w:rPr>
              <w:t>4 рейс</w:t>
            </w:r>
          </w:p>
          <w:p w:rsidR="00EC7127" w:rsidRPr="000B2824" w:rsidRDefault="00EC7127" w:rsidP="00D46C51">
            <w:pPr>
              <w:jc w:val="center"/>
              <w:rPr>
                <w:rFonts w:eastAsia="Times New Roman"/>
                <w:kern w:val="28"/>
              </w:rPr>
            </w:pPr>
            <w:r w:rsidRPr="000B2824">
              <w:rPr>
                <w:rFonts w:eastAsia="Times New Roman"/>
                <w:kern w:val="28"/>
              </w:rPr>
              <w:t>льготный</w:t>
            </w:r>
          </w:p>
        </w:tc>
        <w:tc>
          <w:tcPr>
            <w:tcW w:w="3653" w:type="dxa"/>
          </w:tcPr>
          <w:p w:rsidR="00EC7127" w:rsidRPr="000B2824" w:rsidRDefault="00EC7127" w:rsidP="00D46C51">
            <w:pPr>
              <w:jc w:val="center"/>
              <w:rPr>
                <w:rFonts w:eastAsia="Times New Roman"/>
                <w:kern w:val="28"/>
              </w:rPr>
            </w:pPr>
            <w:r w:rsidRPr="000B2824">
              <w:rPr>
                <w:rFonts w:eastAsia="Times New Roman"/>
                <w:kern w:val="28"/>
              </w:rPr>
              <w:t xml:space="preserve">15-40  </w:t>
            </w:r>
          </w:p>
          <w:p w:rsidR="00EC7127" w:rsidRPr="000B2824" w:rsidRDefault="00EC7127" w:rsidP="00D46C51">
            <w:pPr>
              <w:jc w:val="center"/>
              <w:rPr>
                <w:rFonts w:eastAsia="Times New Roman"/>
                <w:kern w:val="28"/>
              </w:rPr>
            </w:pPr>
            <w:r w:rsidRPr="000B2824">
              <w:rPr>
                <w:rFonts w:eastAsia="Times New Roman"/>
                <w:kern w:val="28"/>
              </w:rPr>
              <w:t xml:space="preserve"> 16-35*</w:t>
            </w:r>
          </w:p>
        </w:tc>
        <w:tc>
          <w:tcPr>
            <w:tcW w:w="3433" w:type="dxa"/>
          </w:tcPr>
          <w:p w:rsidR="00EC7127" w:rsidRPr="000B2824" w:rsidRDefault="00EC7127" w:rsidP="00D46C51">
            <w:pPr>
              <w:jc w:val="center"/>
              <w:rPr>
                <w:rFonts w:eastAsia="Times New Roman"/>
                <w:kern w:val="28"/>
              </w:rPr>
            </w:pPr>
            <w:r w:rsidRPr="000B2824">
              <w:rPr>
                <w:rFonts w:eastAsia="Times New Roman"/>
                <w:kern w:val="28"/>
              </w:rPr>
              <w:t xml:space="preserve"> 16-05*</w:t>
            </w:r>
          </w:p>
          <w:p w:rsidR="00EC7127" w:rsidRPr="000B2824" w:rsidRDefault="00EC7127" w:rsidP="00D46C51">
            <w:pPr>
              <w:jc w:val="center"/>
              <w:rPr>
                <w:rFonts w:eastAsia="Times New Roman"/>
                <w:kern w:val="28"/>
              </w:rPr>
            </w:pPr>
            <w:r w:rsidRPr="000B2824">
              <w:rPr>
                <w:rFonts w:eastAsia="Times New Roman"/>
                <w:kern w:val="28"/>
              </w:rPr>
              <w:t>16-10</w:t>
            </w:r>
          </w:p>
        </w:tc>
      </w:tr>
      <w:tr w:rsidR="00EC7127" w:rsidRPr="000B2824" w:rsidTr="000B2824">
        <w:tblPrEx>
          <w:tblLook w:val="0000" w:firstRow="0" w:lastRow="0" w:firstColumn="0" w:lastColumn="0" w:noHBand="0" w:noVBand="0"/>
        </w:tblPrEx>
        <w:trPr>
          <w:trHeight w:val="1746"/>
        </w:trPr>
        <w:tc>
          <w:tcPr>
            <w:tcW w:w="9891" w:type="dxa"/>
            <w:gridSpan w:val="3"/>
            <w:vAlign w:val="center"/>
          </w:tcPr>
          <w:p w:rsidR="00EC7127" w:rsidRPr="000B2824" w:rsidRDefault="00EC7127" w:rsidP="00EC7127">
            <w:pPr>
              <w:jc w:val="both"/>
              <w:rPr>
                <w:rFonts w:eastAsia="Times New Roman"/>
                <w:kern w:val="28"/>
              </w:rPr>
            </w:pPr>
            <w:r w:rsidRPr="000B2824">
              <w:rPr>
                <w:rFonts w:eastAsia="Times New Roman"/>
                <w:kern w:val="28"/>
                <w:sz w:val="18"/>
                <w:szCs w:val="18"/>
              </w:rPr>
              <w:t>Ж/Д Вокзал г.Искитим – Зорька – Больница – Путепровод - ул.Ермака - ул.Молодежная (переходный мост) - ул.Элеваторная (Вега) - магазин Горка - п.Чернореченский (ритуальные услуги) – Дачи (1-ая остановка) – Дачи (2-ая остановка) - с.Лебедевка (въезд) -  с.Лебедевка (напротив магазина Мельница) - с.Лебедевка (напротив магазина Продсиб) - с.Лебедевка (птицефабрика проходная) –  с.Лебедевка (птицефабрика конечная) - с.Лебедевка (птицефабрика напротив проходной) - с.Лебедевка (магазин Мельница) - с.Лебедевка (выезд) - Дачи (1-ая остановка) - Дачи (2-я остановка) – кафе «Старый город» - магазин Продукты - ул.Элеваторная (Вега) - ул.Молодежная (переходной мост) - ул.Ермака – Путепровод – Больница – Зорька – ЦУМ - Ж/Д Вокзал г.Искитим</w:t>
            </w:r>
          </w:p>
        </w:tc>
      </w:tr>
    </w:tbl>
    <w:p w:rsidR="0034539E" w:rsidRPr="000B2824" w:rsidRDefault="00EC7127" w:rsidP="00EC7127">
      <w:pPr>
        <w:ind w:left="142"/>
        <w:rPr>
          <w:rFonts w:eastAsia="Times New Roman"/>
        </w:rPr>
      </w:pPr>
      <w:r w:rsidRPr="000B2824">
        <w:rPr>
          <w:rFonts w:eastAsia="Times New Roman"/>
        </w:rPr>
        <w:t xml:space="preserve">      *- время прибытия</w:t>
      </w:r>
    </w:p>
    <w:p w:rsidR="00EC7127" w:rsidRPr="000B2824" w:rsidRDefault="0034539E" w:rsidP="0034539E">
      <w:pPr>
        <w:ind w:left="426"/>
        <w:rPr>
          <w:rFonts w:eastAsia="Times New Roman"/>
        </w:rPr>
      </w:pPr>
      <w:r w:rsidRPr="000B2824">
        <w:rPr>
          <w:szCs w:val="20"/>
        </w:rPr>
        <w:t>** - действует с 16.06.2025</w:t>
      </w:r>
      <w:r w:rsidR="00DB6DCF" w:rsidRPr="000B2824">
        <w:rPr>
          <w:rFonts w:eastAsia="Times New Roman"/>
        </w:rPr>
        <w:t>»</w:t>
      </w:r>
    </w:p>
    <w:p w:rsidR="00067CB9" w:rsidRDefault="00067CB9" w:rsidP="000B2824">
      <w:pPr>
        <w:pStyle w:val="a3"/>
        <w:kinsoku w:val="0"/>
        <w:overflowPunct w:val="0"/>
        <w:ind w:left="5954"/>
      </w:pPr>
      <w:r>
        <w:br w:type="page"/>
      </w:r>
    </w:p>
    <w:p w:rsidR="000B2824" w:rsidRDefault="000B2824" w:rsidP="000B2824">
      <w:pPr>
        <w:pStyle w:val="a3"/>
        <w:kinsoku w:val="0"/>
        <w:overflowPunct w:val="0"/>
        <w:ind w:left="5954"/>
      </w:pPr>
      <w:bookmarkStart w:id="1" w:name="_GoBack"/>
      <w:bookmarkEnd w:id="1"/>
      <w:r w:rsidRPr="007F3C92">
        <w:t>ПРИЛОЖЕНИЕ</w:t>
      </w:r>
      <w:r w:rsidRPr="007F3C92">
        <w:t xml:space="preserve"> </w:t>
      </w:r>
      <w:r>
        <w:t>2</w:t>
      </w:r>
      <w:r>
        <w:t xml:space="preserve"> </w:t>
      </w:r>
    </w:p>
    <w:p w:rsidR="000B2824" w:rsidRDefault="000B2824" w:rsidP="000B2824">
      <w:pPr>
        <w:pStyle w:val="a3"/>
        <w:kinsoku w:val="0"/>
        <w:overflowPunct w:val="0"/>
        <w:ind w:left="5954"/>
      </w:pPr>
      <w:r>
        <w:t xml:space="preserve">к постановлению </w:t>
      </w:r>
      <w:r w:rsidRPr="007F3C92">
        <w:t xml:space="preserve">администрации </w:t>
      </w:r>
      <w:proofErr w:type="spellStart"/>
      <w:r w:rsidRPr="007F3C92">
        <w:t>Искитимского</w:t>
      </w:r>
      <w:proofErr w:type="spellEnd"/>
      <w:r w:rsidRPr="007F3C92">
        <w:t xml:space="preserve"> ра</w:t>
      </w:r>
      <w:r>
        <w:t xml:space="preserve">йона </w:t>
      </w:r>
    </w:p>
    <w:p w:rsidR="000B2824" w:rsidRPr="007F3C92" w:rsidRDefault="000B2824" w:rsidP="000B2824">
      <w:pPr>
        <w:pStyle w:val="a3"/>
        <w:kinsoku w:val="0"/>
        <w:overflowPunct w:val="0"/>
        <w:ind w:left="5954"/>
      </w:pPr>
      <w:r>
        <w:t>от 16</w:t>
      </w:r>
      <w:r w:rsidRPr="007F3C92">
        <w:t>.</w:t>
      </w:r>
      <w:r>
        <w:t>06</w:t>
      </w:r>
      <w:r w:rsidRPr="007F3C92">
        <w:t>.</w:t>
      </w:r>
      <w:r>
        <w:t>2025</w:t>
      </w:r>
      <w:r w:rsidRPr="007F3C92">
        <w:t xml:space="preserve"> № </w:t>
      </w:r>
      <w:r>
        <w:t>771</w:t>
      </w:r>
    </w:p>
    <w:p w:rsidR="00F0187B" w:rsidRPr="000B2824" w:rsidRDefault="000B2824" w:rsidP="000B2824">
      <w:pPr>
        <w:pStyle w:val="a3"/>
        <w:kinsoku w:val="0"/>
        <w:overflowPunct w:val="0"/>
        <w:spacing w:before="153"/>
        <w:jc w:val="center"/>
        <w:rPr>
          <w:sz w:val="24"/>
          <w:szCs w:val="24"/>
        </w:rPr>
      </w:pPr>
      <w:r w:rsidRPr="000B2824">
        <w:rPr>
          <w:sz w:val="24"/>
          <w:szCs w:val="24"/>
        </w:rPr>
        <w:t xml:space="preserve"> </w:t>
      </w:r>
      <w:r w:rsidR="00305638" w:rsidRPr="000B2824">
        <w:rPr>
          <w:sz w:val="24"/>
          <w:szCs w:val="24"/>
        </w:rPr>
        <w:t>«</w:t>
      </w:r>
      <w:r w:rsidR="00F0187B" w:rsidRPr="000B2824">
        <w:rPr>
          <w:sz w:val="24"/>
          <w:szCs w:val="24"/>
        </w:rPr>
        <w:t>№ 112, № 112/1 «г.Искитим – с.Морозово - Академгородок»</w:t>
      </w:r>
    </w:p>
    <w:p w:rsidR="00F0187B" w:rsidRPr="00067CB9" w:rsidRDefault="00F0187B" w:rsidP="00F0187B">
      <w:pPr>
        <w:pStyle w:val="a3"/>
        <w:tabs>
          <w:tab w:val="left" w:pos="8626"/>
        </w:tabs>
        <w:kinsoku w:val="0"/>
        <w:overflowPunct w:val="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067CB9">
        <w:rPr>
          <w:sz w:val="20"/>
          <w:szCs w:val="20"/>
        </w:rPr>
        <w:t xml:space="preserve">Ежедневно                                                                     </w:t>
      </w:r>
      <w:r w:rsidR="00067CB9">
        <w:rPr>
          <w:sz w:val="20"/>
          <w:szCs w:val="20"/>
        </w:rPr>
        <w:t xml:space="preserve">         </w:t>
      </w:r>
      <w:r w:rsidRPr="00067CB9">
        <w:rPr>
          <w:sz w:val="20"/>
          <w:szCs w:val="20"/>
        </w:rPr>
        <w:t xml:space="preserve">                                                                      Время</w:t>
      </w:r>
      <w:r w:rsidRPr="00067CB9">
        <w:rPr>
          <w:spacing w:val="-4"/>
          <w:sz w:val="20"/>
          <w:szCs w:val="20"/>
        </w:rPr>
        <w:t xml:space="preserve"> </w:t>
      </w:r>
      <w:r w:rsidRPr="00067CB9">
        <w:rPr>
          <w:sz w:val="20"/>
          <w:szCs w:val="20"/>
        </w:rPr>
        <w:t>отправления</w:t>
      </w:r>
    </w:p>
    <w:tbl>
      <w:tblPr>
        <w:tblW w:w="9922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993"/>
        <w:gridCol w:w="2269"/>
        <w:gridCol w:w="1526"/>
        <w:gridCol w:w="1809"/>
        <w:gridCol w:w="2475"/>
      </w:tblGrid>
      <w:tr w:rsidR="00F0187B" w:rsidRPr="00DC4342" w:rsidTr="00067CB9">
        <w:trPr>
          <w:trHeight w:val="50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87B" w:rsidRPr="00DC4342" w:rsidRDefault="00F0187B" w:rsidP="002B3169">
            <w:pPr>
              <w:pStyle w:val="TableParagraph"/>
              <w:kinsoku w:val="0"/>
              <w:overflowPunct w:val="0"/>
              <w:spacing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87B" w:rsidRPr="00DC4342" w:rsidRDefault="00F0187B" w:rsidP="002B3169">
            <w:pPr>
              <w:pStyle w:val="TableParagraph"/>
              <w:kinsoku w:val="0"/>
              <w:overflowPunct w:val="0"/>
              <w:spacing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10" w:lineRule="exact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г.Искитим (ж/д вокзал)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10" w:lineRule="exact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с.Морозово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10" w:lineRule="exact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ДОЛ Тимуровец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87B" w:rsidRPr="00DC4342" w:rsidRDefault="00F0187B" w:rsidP="002B3169">
            <w:pPr>
              <w:pStyle w:val="TableParagraph"/>
              <w:kinsoku w:val="0"/>
              <w:overflowPunct w:val="0"/>
              <w:spacing w:line="210" w:lineRule="exact"/>
              <w:rPr>
                <w:sz w:val="20"/>
                <w:szCs w:val="20"/>
              </w:rPr>
            </w:pPr>
            <w:r w:rsidRPr="00141EF1">
              <w:rPr>
                <w:sz w:val="22"/>
                <w:szCs w:val="20"/>
              </w:rPr>
              <w:t>Академгородок</w:t>
            </w:r>
            <w:r w:rsidR="007D164F" w:rsidRPr="00141EF1">
              <w:rPr>
                <w:sz w:val="22"/>
                <w:szCs w:val="20"/>
              </w:rPr>
              <w:t xml:space="preserve">                   </w:t>
            </w:r>
            <w:proofErr w:type="gramStart"/>
            <w:r w:rsidR="007D164F" w:rsidRPr="00141EF1">
              <w:rPr>
                <w:sz w:val="22"/>
                <w:szCs w:val="20"/>
              </w:rPr>
              <w:t xml:space="preserve">   (</w:t>
            </w:r>
            <w:proofErr w:type="gramEnd"/>
            <w:r w:rsidR="007D164F" w:rsidRPr="00141EF1">
              <w:rPr>
                <w:sz w:val="22"/>
                <w:szCs w:val="20"/>
              </w:rPr>
              <w:t>Цветной проезд)</w:t>
            </w:r>
          </w:p>
        </w:tc>
      </w:tr>
      <w:tr w:rsidR="00F0187B" w:rsidRPr="00DC4342" w:rsidTr="00067CB9">
        <w:trPr>
          <w:trHeight w:val="88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08" w:lineRule="exact"/>
              <w:rPr>
                <w:b/>
                <w:i/>
                <w:sz w:val="22"/>
                <w:szCs w:val="20"/>
              </w:rPr>
            </w:pPr>
            <w:r w:rsidRPr="00141EF1">
              <w:rPr>
                <w:b/>
                <w:i/>
                <w:sz w:val="22"/>
                <w:szCs w:val="20"/>
              </w:rPr>
              <w:t>112/1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08" w:lineRule="exact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1 рейс</w:t>
            </w:r>
          </w:p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08" w:lineRule="exact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льготный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08" w:lineRule="exact"/>
              <w:ind w:right="142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6-00</w:t>
            </w:r>
          </w:p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10" w:lineRule="exact"/>
              <w:ind w:right="142"/>
              <w:rPr>
                <w:w w:val="99"/>
                <w:sz w:val="22"/>
                <w:szCs w:val="20"/>
              </w:rPr>
            </w:pPr>
            <w:r w:rsidRPr="00141EF1">
              <w:rPr>
                <w:w w:val="99"/>
                <w:sz w:val="22"/>
                <w:szCs w:val="20"/>
              </w:rPr>
              <w:t>-</w:t>
            </w:r>
          </w:p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10" w:lineRule="exact"/>
              <w:ind w:right="142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10-30*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08" w:lineRule="exact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7-00</w:t>
            </w:r>
          </w:p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10" w:lineRule="exact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8-40</w:t>
            </w:r>
          </w:p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10" w:lineRule="exact"/>
              <w:rPr>
                <w:sz w:val="22"/>
                <w:szCs w:val="20"/>
              </w:rPr>
            </w:pPr>
            <w:r w:rsidRPr="00141EF1">
              <w:rPr>
                <w:w w:val="99"/>
                <w:sz w:val="22"/>
                <w:szCs w:val="20"/>
              </w:rPr>
              <w:t>-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08" w:lineRule="exact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7-15</w:t>
            </w:r>
          </w:p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08" w:lineRule="exact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8-20</w:t>
            </w:r>
          </w:p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08" w:lineRule="exact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8-55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08" w:lineRule="exact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8-00</w:t>
            </w:r>
          </w:p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10" w:lineRule="exact"/>
              <w:rPr>
                <w:w w:val="99"/>
                <w:sz w:val="22"/>
                <w:szCs w:val="20"/>
              </w:rPr>
            </w:pPr>
            <w:r w:rsidRPr="00141EF1">
              <w:rPr>
                <w:w w:val="99"/>
                <w:sz w:val="22"/>
                <w:szCs w:val="20"/>
              </w:rPr>
              <w:t>-</w:t>
            </w:r>
          </w:p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10" w:lineRule="exact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9-20</w:t>
            </w:r>
          </w:p>
        </w:tc>
      </w:tr>
      <w:tr w:rsidR="00F0187B" w:rsidRPr="00DC4342" w:rsidTr="00067CB9">
        <w:trPr>
          <w:trHeight w:val="88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09" w:lineRule="exact"/>
              <w:rPr>
                <w:b/>
                <w:i/>
                <w:sz w:val="22"/>
                <w:szCs w:val="20"/>
              </w:rPr>
            </w:pPr>
            <w:r w:rsidRPr="00141EF1">
              <w:rPr>
                <w:b/>
                <w:i/>
                <w:sz w:val="22"/>
                <w:szCs w:val="20"/>
              </w:rPr>
              <w:t>112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09" w:lineRule="exact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2 рейс</w:t>
            </w:r>
          </w:p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09" w:lineRule="exact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льготный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09" w:lineRule="exact"/>
              <w:ind w:right="142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12-10</w:t>
            </w:r>
          </w:p>
          <w:p w:rsidR="00F0187B" w:rsidRPr="00141EF1" w:rsidRDefault="00137596" w:rsidP="002B3169">
            <w:pPr>
              <w:pStyle w:val="TableParagraph"/>
              <w:kinsoku w:val="0"/>
              <w:overflowPunct w:val="0"/>
              <w:spacing w:line="213" w:lineRule="exact"/>
              <w:ind w:right="142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-</w:t>
            </w:r>
          </w:p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13" w:lineRule="exact"/>
              <w:ind w:right="142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14-50*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09" w:lineRule="exact"/>
              <w:rPr>
                <w:w w:val="99"/>
                <w:sz w:val="22"/>
                <w:szCs w:val="20"/>
              </w:rPr>
            </w:pPr>
            <w:r w:rsidRPr="00141EF1">
              <w:rPr>
                <w:w w:val="99"/>
                <w:sz w:val="22"/>
                <w:szCs w:val="20"/>
              </w:rPr>
              <w:t>-</w:t>
            </w:r>
          </w:p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09" w:lineRule="exact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13-30</w:t>
            </w:r>
          </w:p>
          <w:p w:rsidR="00137596" w:rsidRPr="00141EF1" w:rsidRDefault="00137596" w:rsidP="002B3169">
            <w:pPr>
              <w:pStyle w:val="TableParagraph"/>
              <w:kinsoku w:val="0"/>
              <w:overflowPunct w:val="0"/>
              <w:spacing w:line="209" w:lineRule="exact"/>
              <w:rPr>
                <w:w w:val="99"/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09" w:lineRule="exact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13-15</w:t>
            </w:r>
          </w:p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09" w:lineRule="exact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-</w:t>
            </w:r>
          </w:p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09" w:lineRule="exact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13-45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09" w:lineRule="exact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13-00</w:t>
            </w:r>
          </w:p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09" w:lineRule="exact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-</w:t>
            </w:r>
          </w:p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13" w:lineRule="exact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14-00</w:t>
            </w:r>
          </w:p>
        </w:tc>
      </w:tr>
      <w:tr w:rsidR="00F0187B" w:rsidRPr="00DC4342" w:rsidTr="00067CB9">
        <w:trPr>
          <w:trHeight w:val="889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09" w:lineRule="exact"/>
              <w:rPr>
                <w:b/>
                <w:i/>
                <w:sz w:val="22"/>
                <w:szCs w:val="20"/>
              </w:rPr>
            </w:pPr>
            <w:r w:rsidRPr="00141EF1">
              <w:rPr>
                <w:b/>
                <w:i/>
                <w:sz w:val="22"/>
                <w:szCs w:val="20"/>
              </w:rPr>
              <w:t>112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09" w:lineRule="exact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3 рейс</w:t>
            </w:r>
          </w:p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09" w:lineRule="exact"/>
              <w:rPr>
                <w:sz w:val="22"/>
                <w:szCs w:val="16"/>
              </w:rPr>
            </w:pPr>
            <w:r w:rsidRPr="00141EF1">
              <w:rPr>
                <w:sz w:val="22"/>
                <w:szCs w:val="20"/>
              </w:rPr>
              <w:t>льготный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13" w:lineRule="exact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17-10</w:t>
            </w:r>
          </w:p>
          <w:p w:rsidR="00F0187B" w:rsidRPr="00141EF1" w:rsidRDefault="00137596" w:rsidP="002B3169">
            <w:pPr>
              <w:pStyle w:val="TableParagraph"/>
              <w:kinsoku w:val="0"/>
              <w:overflowPunct w:val="0"/>
              <w:spacing w:line="213" w:lineRule="exact"/>
              <w:ind w:right="142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-</w:t>
            </w:r>
          </w:p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13" w:lineRule="exact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20-20*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40" w:lineRule="auto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-</w:t>
            </w:r>
          </w:p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40" w:lineRule="auto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18-40</w:t>
            </w:r>
          </w:p>
          <w:p w:rsidR="00137596" w:rsidRPr="00141EF1" w:rsidRDefault="00137596" w:rsidP="002B3169">
            <w:pPr>
              <w:pStyle w:val="TableParagraph"/>
              <w:kinsoku w:val="0"/>
              <w:overflowPunct w:val="0"/>
              <w:spacing w:line="240" w:lineRule="auto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596" w:rsidRPr="00141EF1" w:rsidRDefault="00137596" w:rsidP="002B3169">
            <w:pPr>
              <w:pStyle w:val="TableParagraph"/>
              <w:kinsoku w:val="0"/>
              <w:overflowPunct w:val="0"/>
              <w:spacing w:line="213" w:lineRule="exact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-</w:t>
            </w:r>
          </w:p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13" w:lineRule="exact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18-25</w:t>
            </w:r>
          </w:p>
          <w:p w:rsidR="00137596" w:rsidRPr="00141EF1" w:rsidRDefault="00137596" w:rsidP="002B3169">
            <w:pPr>
              <w:pStyle w:val="TableParagraph"/>
              <w:kinsoku w:val="0"/>
              <w:overflowPunct w:val="0"/>
              <w:spacing w:line="213" w:lineRule="exact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-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13" w:lineRule="exact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18-10</w:t>
            </w:r>
          </w:p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13" w:lineRule="exact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-</w:t>
            </w:r>
          </w:p>
          <w:p w:rsidR="00F0187B" w:rsidRPr="00141EF1" w:rsidRDefault="00F0187B" w:rsidP="002B3169">
            <w:pPr>
              <w:pStyle w:val="TableParagraph"/>
              <w:kinsoku w:val="0"/>
              <w:overflowPunct w:val="0"/>
              <w:spacing w:line="213" w:lineRule="exact"/>
              <w:rPr>
                <w:sz w:val="22"/>
                <w:szCs w:val="20"/>
              </w:rPr>
            </w:pPr>
            <w:r w:rsidRPr="00141EF1">
              <w:rPr>
                <w:sz w:val="22"/>
                <w:szCs w:val="20"/>
              </w:rPr>
              <w:t>19-10</w:t>
            </w:r>
          </w:p>
        </w:tc>
      </w:tr>
      <w:tr w:rsidR="00F0187B" w:rsidRPr="00DC4342" w:rsidTr="00067CB9">
        <w:trPr>
          <w:trHeight w:val="1549"/>
        </w:trPr>
        <w:tc>
          <w:tcPr>
            <w:tcW w:w="99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596" w:rsidRDefault="00137596" w:rsidP="002B3169">
            <w:pPr>
              <w:pStyle w:val="TableParagraph"/>
              <w:kinsoku w:val="0"/>
              <w:overflowPunct w:val="0"/>
              <w:spacing w:line="239" w:lineRule="exact"/>
              <w:ind w:left="107"/>
              <w:jc w:val="left"/>
              <w:rPr>
                <w:b/>
                <w:sz w:val="22"/>
                <w:szCs w:val="22"/>
              </w:rPr>
            </w:pPr>
          </w:p>
          <w:p w:rsidR="00F0187B" w:rsidRPr="00141EF1" w:rsidRDefault="00F0187B" w:rsidP="00141EF1">
            <w:pPr>
              <w:pStyle w:val="TableParagraph"/>
              <w:kinsoku w:val="0"/>
              <w:overflowPunct w:val="0"/>
              <w:spacing w:line="239" w:lineRule="exact"/>
              <w:ind w:left="107"/>
              <w:jc w:val="both"/>
              <w:rPr>
                <w:sz w:val="18"/>
                <w:szCs w:val="18"/>
              </w:rPr>
            </w:pPr>
            <w:r w:rsidRPr="00141EF1">
              <w:rPr>
                <w:b/>
                <w:sz w:val="18"/>
                <w:szCs w:val="18"/>
              </w:rPr>
              <w:t>1 рейс:</w:t>
            </w:r>
            <w:r w:rsidRPr="00141EF1">
              <w:rPr>
                <w:sz w:val="18"/>
                <w:szCs w:val="18"/>
              </w:rPr>
              <w:t xml:space="preserve"> Ж/д вокзал</w:t>
            </w:r>
            <w:r w:rsidR="0071298E" w:rsidRPr="00141EF1">
              <w:rPr>
                <w:sz w:val="18"/>
                <w:szCs w:val="18"/>
              </w:rPr>
              <w:t xml:space="preserve"> г.Искитим</w:t>
            </w:r>
            <w:r w:rsidRPr="00141EF1">
              <w:rPr>
                <w:sz w:val="18"/>
                <w:szCs w:val="18"/>
              </w:rPr>
              <w:t xml:space="preserve"> – Томская – Цемзавод – Кирова – Школьная – Речная – Бердский совхоз -  г.Бердск – п.Новый </w:t>
            </w:r>
            <w:r w:rsidR="0071298E" w:rsidRPr="00141EF1">
              <w:rPr>
                <w:sz w:val="18"/>
                <w:szCs w:val="18"/>
              </w:rPr>
              <w:t>– п.Геологов –</w:t>
            </w:r>
            <w:r w:rsidRPr="00141EF1">
              <w:rPr>
                <w:sz w:val="18"/>
                <w:szCs w:val="18"/>
              </w:rPr>
              <w:t xml:space="preserve"> </w:t>
            </w:r>
            <w:r w:rsidR="0071298E" w:rsidRPr="00141EF1">
              <w:rPr>
                <w:sz w:val="18"/>
                <w:szCs w:val="18"/>
              </w:rPr>
              <w:t>с.</w:t>
            </w:r>
            <w:r w:rsidRPr="00141EF1">
              <w:rPr>
                <w:sz w:val="18"/>
                <w:szCs w:val="18"/>
              </w:rPr>
              <w:t>Морозово – ДОЛ Тимуровец – Академгородок</w:t>
            </w:r>
            <w:r w:rsidR="007D164F" w:rsidRPr="00141EF1">
              <w:rPr>
                <w:sz w:val="18"/>
                <w:szCs w:val="18"/>
              </w:rPr>
              <w:t xml:space="preserve"> (Цветной проезд)</w:t>
            </w:r>
            <w:r w:rsidRPr="00141EF1">
              <w:rPr>
                <w:sz w:val="18"/>
                <w:szCs w:val="18"/>
              </w:rPr>
              <w:t xml:space="preserve"> – ДОЛ Тимуровец </w:t>
            </w:r>
            <w:r w:rsidR="007D164F" w:rsidRPr="00141EF1">
              <w:rPr>
                <w:sz w:val="18"/>
                <w:szCs w:val="18"/>
              </w:rPr>
              <w:t>–</w:t>
            </w:r>
            <w:r w:rsidRPr="00141EF1">
              <w:rPr>
                <w:sz w:val="18"/>
                <w:szCs w:val="18"/>
              </w:rPr>
              <w:t xml:space="preserve"> </w:t>
            </w:r>
            <w:r w:rsidR="007D164F" w:rsidRPr="00141EF1">
              <w:rPr>
                <w:sz w:val="18"/>
                <w:szCs w:val="18"/>
              </w:rPr>
              <w:t>с.</w:t>
            </w:r>
            <w:r w:rsidRPr="00141EF1">
              <w:rPr>
                <w:sz w:val="18"/>
                <w:szCs w:val="18"/>
              </w:rPr>
              <w:t xml:space="preserve">Морозово – ДОЛ Тимуровец </w:t>
            </w:r>
            <w:r w:rsidR="0071298E" w:rsidRPr="00141EF1">
              <w:rPr>
                <w:sz w:val="18"/>
                <w:szCs w:val="18"/>
              </w:rPr>
              <w:t>–</w:t>
            </w:r>
            <w:r w:rsidRPr="00141EF1">
              <w:rPr>
                <w:sz w:val="18"/>
                <w:szCs w:val="18"/>
              </w:rPr>
              <w:t xml:space="preserve"> Академгородок</w:t>
            </w:r>
            <w:r w:rsidR="007D164F" w:rsidRPr="00141EF1">
              <w:rPr>
                <w:sz w:val="18"/>
                <w:szCs w:val="18"/>
              </w:rPr>
              <w:t xml:space="preserve"> (Цветной проезд)</w:t>
            </w:r>
            <w:r w:rsidR="0071298E" w:rsidRPr="00141EF1">
              <w:rPr>
                <w:sz w:val="18"/>
                <w:szCs w:val="18"/>
              </w:rPr>
              <w:t xml:space="preserve"> – п.Геологов</w:t>
            </w:r>
            <w:r w:rsidRPr="00141EF1">
              <w:rPr>
                <w:sz w:val="18"/>
                <w:szCs w:val="18"/>
              </w:rPr>
              <w:t xml:space="preserve"> – п.Но</w:t>
            </w:r>
            <w:r w:rsidR="0071298E" w:rsidRPr="00141EF1">
              <w:rPr>
                <w:sz w:val="18"/>
                <w:szCs w:val="18"/>
              </w:rPr>
              <w:t xml:space="preserve">вый - г.Бердск- Бердский совхоз </w:t>
            </w:r>
            <w:r w:rsidRPr="00141EF1">
              <w:rPr>
                <w:sz w:val="18"/>
                <w:szCs w:val="18"/>
              </w:rPr>
              <w:t xml:space="preserve">- Речная – Школьная – Кирова – </w:t>
            </w:r>
            <w:r w:rsidR="0071298E" w:rsidRPr="00141EF1">
              <w:rPr>
                <w:sz w:val="18"/>
                <w:szCs w:val="18"/>
              </w:rPr>
              <w:t>Цемзавод – Томская – ЦУМ – Ж/д в</w:t>
            </w:r>
            <w:r w:rsidRPr="00141EF1">
              <w:rPr>
                <w:sz w:val="18"/>
                <w:szCs w:val="18"/>
              </w:rPr>
              <w:t>окзал</w:t>
            </w:r>
            <w:r w:rsidR="0071298E" w:rsidRPr="00141EF1">
              <w:rPr>
                <w:sz w:val="18"/>
                <w:szCs w:val="18"/>
              </w:rPr>
              <w:t xml:space="preserve"> г.Искитим</w:t>
            </w:r>
            <w:r w:rsidRPr="00141EF1">
              <w:rPr>
                <w:sz w:val="18"/>
                <w:szCs w:val="18"/>
              </w:rPr>
              <w:t>.</w:t>
            </w:r>
          </w:p>
          <w:p w:rsidR="00F0187B" w:rsidRPr="00141EF1" w:rsidRDefault="00F0187B" w:rsidP="00141EF1">
            <w:pPr>
              <w:pStyle w:val="TableParagraph"/>
              <w:kinsoku w:val="0"/>
              <w:overflowPunct w:val="0"/>
              <w:spacing w:line="239" w:lineRule="exact"/>
              <w:ind w:left="107"/>
              <w:jc w:val="both"/>
              <w:rPr>
                <w:sz w:val="18"/>
                <w:szCs w:val="18"/>
              </w:rPr>
            </w:pPr>
          </w:p>
          <w:p w:rsidR="00F0187B" w:rsidRPr="00141EF1" w:rsidRDefault="00F0187B" w:rsidP="00141EF1">
            <w:pPr>
              <w:pStyle w:val="TableParagraph"/>
              <w:numPr>
                <w:ilvl w:val="0"/>
                <w:numId w:val="4"/>
              </w:numPr>
              <w:tabs>
                <w:tab w:val="left" w:pos="296"/>
              </w:tabs>
              <w:kinsoku w:val="0"/>
              <w:overflowPunct w:val="0"/>
              <w:spacing w:before="2" w:line="240" w:lineRule="auto"/>
              <w:ind w:left="142" w:right="94"/>
              <w:jc w:val="both"/>
              <w:rPr>
                <w:sz w:val="18"/>
                <w:szCs w:val="18"/>
              </w:rPr>
            </w:pPr>
            <w:r w:rsidRPr="00141EF1">
              <w:rPr>
                <w:b/>
                <w:sz w:val="18"/>
                <w:szCs w:val="18"/>
              </w:rPr>
              <w:t>2 рейс:</w:t>
            </w:r>
            <w:r w:rsidRPr="00141EF1">
              <w:rPr>
                <w:sz w:val="18"/>
                <w:szCs w:val="18"/>
              </w:rPr>
              <w:t xml:space="preserve"> Ж/д </w:t>
            </w:r>
            <w:r w:rsidR="0071298E" w:rsidRPr="00141EF1">
              <w:rPr>
                <w:sz w:val="18"/>
                <w:szCs w:val="18"/>
              </w:rPr>
              <w:t>вокзал г.Искитим</w:t>
            </w:r>
            <w:r w:rsidRPr="00141EF1">
              <w:rPr>
                <w:sz w:val="18"/>
                <w:szCs w:val="18"/>
              </w:rPr>
              <w:t xml:space="preserve"> – Томская – Цемзавод – Кирова – Школьная – Речная – Бердский совхоз - г.Бердск – п.Новый</w:t>
            </w:r>
            <w:r w:rsidR="0071298E" w:rsidRPr="00141EF1">
              <w:rPr>
                <w:sz w:val="18"/>
                <w:szCs w:val="18"/>
              </w:rPr>
              <w:t xml:space="preserve"> - п.Геологов</w:t>
            </w:r>
            <w:r w:rsidRPr="00141EF1">
              <w:rPr>
                <w:sz w:val="18"/>
                <w:szCs w:val="18"/>
              </w:rPr>
              <w:t xml:space="preserve"> </w:t>
            </w:r>
            <w:r w:rsidR="007D164F" w:rsidRPr="00141EF1">
              <w:rPr>
                <w:sz w:val="18"/>
                <w:szCs w:val="18"/>
              </w:rPr>
              <w:t>–</w:t>
            </w:r>
            <w:r w:rsidRPr="00141EF1">
              <w:rPr>
                <w:sz w:val="18"/>
                <w:szCs w:val="18"/>
              </w:rPr>
              <w:t xml:space="preserve"> Академгородок</w:t>
            </w:r>
            <w:r w:rsidR="007D164F" w:rsidRPr="00141EF1">
              <w:rPr>
                <w:sz w:val="18"/>
                <w:szCs w:val="18"/>
              </w:rPr>
              <w:t xml:space="preserve"> (Цветной проезд)</w:t>
            </w:r>
            <w:r w:rsidRPr="00141EF1">
              <w:rPr>
                <w:sz w:val="18"/>
                <w:szCs w:val="18"/>
              </w:rPr>
              <w:t xml:space="preserve"> – ДОЛ Тимуровец </w:t>
            </w:r>
            <w:r w:rsidR="007D164F" w:rsidRPr="00141EF1">
              <w:rPr>
                <w:sz w:val="18"/>
                <w:szCs w:val="18"/>
              </w:rPr>
              <w:t>–</w:t>
            </w:r>
            <w:r w:rsidRPr="00141EF1">
              <w:rPr>
                <w:sz w:val="18"/>
                <w:szCs w:val="18"/>
              </w:rPr>
              <w:t xml:space="preserve"> </w:t>
            </w:r>
            <w:r w:rsidR="007D164F" w:rsidRPr="00141EF1">
              <w:rPr>
                <w:sz w:val="18"/>
                <w:szCs w:val="18"/>
              </w:rPr>
              <w:t>с.</w:t>
            </w:r>
            <w:r w:rsidRPr="00141EF1">
              <w:rPr>
                <w:sz w:val="18"/>
                <w:szCs w:val="18"/>
              </w:rPr>
              <w:t>Морозово – ДОЛ Тимуровец – Академгородок</w:t>
            </w:r>
            <w:r w:rsidR="007D164F" w:rsidRPr="00141EF1">
              <w:rPr>
                <w:sz w:val="18"/>
                <w:szCs w:val="18"/>
              </w:rPr>
              <w:t xml:space="preserve"> (Цветной проезд)</w:t>
            </w:r>
            <w:r w:rsidR="0071298E" w:rsidRPr="00141EF1">
              <w:rPr>
                <w:sz w:val="18"/>
                <w:szCs w:val="18"/>
              </w:rPr>
              <w:t xml:space="preserve"> - п.Геологов</w:t>
            </w:r>
            <w:r w:rsidRPr="00141EF1">
              <w:rPr>
                <w:sz w:val="18"/>
                <w:szCs w:val="18"/>
              </w:rPr>
              <w:t xml:space="preserve"> – п.Новый -  г.Бердск</w:t>
            </w:r>
            <w:r w:rsidR="0071298E" w:rsidRPr="00141EF1">
              <w:rPr>
                <w:sz w:val="18"/>
                <w:szCs w:val="18"/>
              </w:rPr>
              <w:t xml:space="preserve"> </w:t>
            </w:r>
            <w:r w:rsidRPr="00141EF1">
              <w:rPr>
                <w:sz w:val="18"/>
                <w:szCs w:val="18"/>
              </w:rPr>
              <w:t>- Бердский совхоз - Речная – Школьная – Кирова – Цемзавод – Томская – ЦУМ – Ж/д</w:t>
            </w:r>
            <w:r w:rsidRPr="00141EF1">
              <w:rPr>
                <w:spacing w:val="-5"/>
                <w:sz w:val="18"/>
                <w:szCs w:val="18"/>
              </w:rPr>
              <w:t xml:space="preserve"> </w:t>
            </w:r>
            <w:r w:rsidR="0071298E" w:rsidRPr="00141EF1">
              <w:rPr>
                <w:sz w:val="18"/>
                <w:szCs w:val="18"/>
              </w:rPr>
              <w:t>вокзал г.Искитим</w:t>
            </w:r>
            <w:r w:rsidRPr="00141EF1">
              <w:rPr>
                <w:sz w:val="18"/>
                <w:szCs w:val="18"/>
              </w:rPr>
              <w:t>.</w:t>
            </w:r>
          </w:p>
          <w:p w:rsidR="00F0187B" w:rsidRPr="00141EF1" w:rsidRDefault="00F0187B" w:rsidP="00141EF1">
            <w:pPr>
              <w:pStyle w:val="TableParagraph"/>
              <w:tabs>
                <w:tab w:val="left" w:pos="296"/>
              </w:tabs>
              <w:kinsoku w:val="0"/>
              <w:overflowPunct w:val="0"/>
              <w:spacing w:before="2" w:line="240" w:lineRule="auto"/>
              <w:ind w:left="107" w:right="94"/>
              <w:jc w:val="both"/>
              <w:rPr>
                <w:sz w:val="18"/>
                <w:szCs w:val="18"/>
              </w:rPr>
            </w:pPr>
          </w:p>
          <w:p w:rsidR="00F0187B" w:rsidRPr="00141EF1" w:rsidRDefault="00F0187B" w:rsidP="00141EF1">
            <w:pPr>
              <w:pStyle w:val="TableParagraph"/>
              <w:tabs>
                <w:tab w:val="left" w:pos="291"/>
              </w:tabs>
              <w:kinsoku w:val="0"/>
              <w:overflowPunct w:val="0"/>
              <w:spacing w:line="240" w:lineRule="auto"/>
              <w:ind w:left="107" w:right="93"/>
              <w:jc w:val="both"/>
              <w:rPr>
                <w:sz w:val="18"/>
                <w:szCs w:val="18"/>
              </w:rPr>
            </w:pPr>
            <w:r w:rsidRPr="00141EF1">
              <w:rPr>
                <w:b/>
                <w:sz w:val="18"/>
                <w:szCs w:val="18"/>
              </w:rPr>
              <w:t>3 рейс:</w:t>
            </w:r>
            <w:r w:rsidRPr="00141EF1">
              <w:rPr>
                <w:sz w:val="18"/>
                <w:szCs w:val="18"/>
              </w:rPr>
              <w:t xml:space="preserve"> Ж/д </w:t>
            </w:r>
            <w:r w:rsidR="0071298E" w:rsidRPr="00141EF1">
              <w:rPr>
                <w:sz w:val="18"/>
                <w:szCs w:val="18"/>
              </w:rPr>
              <w:t>вокзал г.Искитим</w:t>
            </w:r>
            <w:r w:rsidRPr="00141EF1">
              <w:rPr>
                <w:sz w:val="18"/>
                <w:szCs w:val="18"/>
              </w:rPr>
              <w:t xml:space="preserve"> – Томская – Цемзавод – Кирова – Школьная – Речная – Бердский совхоз - г. Бердск</w:t>
            </w:r>
            <w:r w:rsidR="0071298E" w:rsidRPr="00141EF1">
              <w:rPr>
                <w:sz w:val="18"/>
                <w:szCs w:val="18"/>
              </w:rPr>
              <w:t xml:space="preserve"> - п.Новый – п.Геологов</w:t>
            </w:r>
            <w:r w:rsidRPr="00141EF1">
              <w:rPr>
                <w:sz w:val="18"/>
                <w:szCs w:val="18"/>
              </w:rPr>
              <w:t xml:space="preserve"> </w:t>
            </w:r>
            <w:r w:rsidR="007D164F" w:rsidRPr="00141EF1">
              <w:rPr>
                <w:sz w:val="18"/>
                <w:szCs w:val="18"/>
              </w:rPr>
              <w:t>–</w:t>
            </w:r>
            <w:r w:rsidRPr="00141EF1">
              <w:rPr>
                <w:sz w:val="18"/>
                <w:szCs w:val="18"/>
              </w:rPr>
              <w:t xml:space="preserve"> Академгородок</w:t>
            </w:r>
            <w:r w:rsidR="007D164F" w:rsidRPr="00141EF1">
              <w:rPr>
                <w:sz w:val="18"/>
                <w:szCs w:val="18"/>
              </w:rPr>
              <w:t xml:space="preserve"> (Цветной проезд)</w:t>
            </w:r>
            <w:r w:rsidRPr="00141EF1">
              <w:rPr>
                <w:sz w:val="18"/>
                <w:szCs w:val="18"/>
              </w:rPr>
              <w:t xml:space="preserve"> – ДОЛ Тимуровец </w:t>
            </w:r>
            <w:r w:rsidR="007D164F" w:rsidRPr="00141EF1">
              <w:rPr>
                <w:sz w:val="18"/>
                <w:szCs w:val="18"/>
              </w:rPr>
              <w:t>–</w:t>
            </w:r>
            <w:r w:rsidRPr="00141EF1">
              <w:rPr>
                <w:sz w:val="18"/>
                <w:szCs w:val="18"/>
              </w:rPr>
              <w:t xml:space="preserve"> </w:t>
            </w:r>
            <w:r w:rsidR="007D164F" w:rsidRPr="00141EF1">
              <w:rPr>
                <w:sz w:val="18"/>
                <w:szCs w:val="18"/>
              </w:rPr>
              <w:t>с.</w:t>
            </w:r>
            <w:r w:rsidRPr="00141EF1">
              <w:rPr>
                <w:sz w:val="18"/>
                <w:szCs w:val="18"/>
              </w:rPr>
              <w:t>Морозово – Академгородок</w:t>
            </w:r>
            <w:r w:rsidR="007D164F" w:rsidRPr="00141EF1">
              <w:rPr>
                <w:sz w:val="18"/>
                <w:szCs w:val="18"/>
              </w:rPr>
              <w:t xml:space="preserve"> (Цветной проезд)</w:t>
            </w:r>
            <w:r w:rsidRPr="00141EF1">
              <w:rPr>
                <w:sz w:val="18"/>
                <w:szCs w:val="18"/>
              </w:rPr>
              <w:t xml:space="preserve"> –</w:t>
            </w:r>
            <w:r w:rsidR="0071298E" w:rsidRPr="00141EF1">
              <w:rPr>
                <w:sz w:val="18"/>
                <w:szCs w:val="18"/>
              </w:rPr>
              <w:t xml:space="preserve"> п.Новый – п.Геологов -</w:t>
            </w:r>
            <w:r w:rsidRPr="00141EF1">
              <w:rPr>
                <w:sz w:val="18"/>
                <w:szCs w:val="18"/>
              </w:rPr>
              <w:t xml:space="preserve"> г.Бердск</w:t>
            </w:r>
            <w:r w:rsidR="0071298E" w:rsidRPr="00141EF1">
              <w:rPr>
                <w:sz w:val="18"/>
                <w:szCs w:val="18"/>
              </w:rPr>
              <w:t xml:space="preserve"> </w:t>
            </w:r>
            <w:r w:rsidRPr="00141EF1">
              <w:rPr>
                <w:sz w:val="18"/>
                <w:szCs w:val="18"/>
              </w:rPr>
              <w:t>- Бердский совхоз - Речная – Школьная – Кирова – Цемзавод – Томская – ЦУМ – Ж/д</w:t>
            </w:r>
            <w:r w:rsidRPr="00141EF1">
              <w:rPr>
                <w:spacing w:val="-5"/>
                <w:sz w:val="18"/>
                <w:szCs w:val="18"/>
              </w:rPr>
              <w:t xml:space="preserve"> </w:t>
            </w:r>
            <w:r w:rsidR="0071298E" w:rsidRPr="00141EF1">
              <w:rPr>
                <w:sz w:val="18"/>
                <w:szCs w:val="18"/>
              </w:rPr>
              <w:t>вокзал г.Искитим</w:t>
            </w:r>
            <w:r w:rsidRPr="00141EF1">
              <w:rPr>
                <w:sz w:val="18"/>
                <w:szCs w:val="18"/>
              </w:rPr>
              <w:t>.</w:t>
            </w:r>
          </w:p>
          <w:p w:rsidR="00137596" w:rsidRPr="00DC4342" w:rsidRDefault="00137596" w:rsidP="00F0187B">
            <w:pPr>
              <w:pStyle w:val="TableParagraph"/>
              <w:tabs>
                <w:tab w:val="left" w:pos="291"/>
              </w:tabs>
              <w:kinsoku w:val="0"/>
              <w:overflowPunct w:val="0"/>
              <w:spacing w:line="240" w:lineRule="auto"/>
              <w:ind w:left="107" w:right="93"/>
              <w:jc w:val="both"/>
              <w:rPr>
                <w:sz w:val="22"/>
                <w:szCs w:val="22"/>
              </w:rPr>
            </w:pPr>
          </w:p>
        </w:tc>
      </w:tr>
    </w:tbl>
    <w:p w:rsidR="00C40237" w:rsidRDefault="00305638" w:rsidP="002323F9">
      <w:pPr>
        <w:pStyle w:val="a3"/>
        <w:kinsoku w:val="0"/>
        <w:overflowPunct w:val="0"/>
        <w:jc w:val="both"/>
        <w:rPr>
          <w:sz w:val="20"/>
          <w:szCs w:val="20"/>
        </w:rPr>
      </w:pPr>
      <w:r w:rsidRPr="0034539E">
        <w:rPr>
          <w:sz w:val="22"/>
          <w:szCs w:val="20"/>
        </w:rPr>
        <w:t xml:space="preserve">                  </w:t>
      </w:r>
      <w:r w:rsidR="0034539E" w:rsidRPr="0034539E">
        <w:rPr>
          <w:sz w:val="22"/>
          <w:szCs w:val="20"/>
        </w:rPr>
        <w:t>* - действует с 16.06.2025</w:t>
      </w:r>
      <w:r>
        <w:rPr>
          <w:sz w:val="20"/>
          <w:szCs w:val="20"/>
        </w:rPr>
        <w:t>.»</w:t>
      </w:r>
    </w:p>
    <w:sectPr w:rsidR="00C40237" w:rsidSect="000B2824">
      <w:pgSz w:w="11910" w:h="16850"/>
      <w:pgMar w:top="1134" w:right="567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792" w:hanging="708"/>
      </w:pPr>
      <w:rPr>
        <w:rFonts w:ascii="Times New Roman" w:hAnsi="Times New Roman" w:cs="Times New Roman"/>
        <w:b w:val="0"/>
        <w:bCs w:val="0"/>
        <w:spacing w:val="0"/>
        <w:w w:val="100"/>
        <w:sz w:val="28"/>
        <w:szCs w:val="28"/>
      </w:rPr>
    </w:lvl>
    <w:lvl w:ilvl="1">
      <w:numFmt w:val="bullet"/>
      <w:lvlText w:val="•"/>
      <w:lvlJc w:val="left"/>
      <w:pPr>
        <w:ind w:left="1842" w:hanging="708"/>
      </w:pPr>
    </w:lvl>
    <w:lvl w:ilvl="2">
      <w:numFmt w:val="bullet"/>
      <w:lvlText w:val="•"/>
      <w:lvlJc w:val="left"/>
      <w:pPr>
        <w:ind w:left="2885" w:hanging="708"/>
      </w:pPr>
    </w:lvl>
    <w:lvl w:ilvl="3">
      <w:numFmt w:val="bullet"/>
      <w:lvlText w:val="•"/>
      <w:lvlJc w:val="left"/>
      <w:pPr>
        <w:ind w:left="3927" w:hanging="708"/>
      </w:pPr>
    </w:lvl>
    <w:lvl w:ilvl="4">
      <w:numFmt w:val="bullet"/>
      <w:lvlText w:val="•"/>
      <w:lvlJc w:val="left"/>
      <w:pPr>
        <w:ind w:left="4970" w:hanging="708"/>
      </w:pPr>
    </w:lvl>
    <w:lvl w:ilvl="5">
      <w:numFmt w:val="bullet"/>
      <w:lvlText w:val="•"/>
      <w:lvlJc w:val="left"/>
      <w:pPr>
        <w:ind w:left="6013" w:hanging="708"/>
      </w:pPr>
    </w:lvl>
    <w:lvl w:ilvl="6">
      <w:numFmt w:val="bullet"/>
      <w:lvlText w:val="•"/>
      <w:lvlJc w:val="left"/>
      <w:pPr>
        <w:ind w:left="7055" w:hanging="708"/>
      </w:pPr>
    </w:lvl>
    <w:lvl w:ilvl="7">
      <w:numFmt w:val="bullet"/>
      <w:lvlText w:val="•"/>
      <w:lvlJc w:val="left"/>
      <w:pPr>
        <w:ind w:left="8098" w:hanging="708"/>
      </w:pPr>
    </w:lvl>
    <w:lvl w:ilvl="8">
      <w:numFmt w:val="bullet"/>
      <w:lvlText w:val="•"/>
      <w:lvlJc w:val="left"/>
      <w:pPr>
        <w:ind w:left="9141" w:hanging="708"/>
      </w:pPr>
    </w:lvl>
  </w:abstractNum>
  <w:abstractNum w:abstractNumId="1">
    <w:nsid w:val="00000403"/>
    <w:multiLevelType w:val="multilevel"/>
    <w:tmpl w:val="00000886"/>
    <w:lvl w:ilvl="0">
      <w:numFmt w:val="bullet"/>
      <w:lvlText w:val="–"/>
      <w:lvlJc w:val="left"/>
      <w:pPr>
        <w:ind w:left="258" w:hanging="152"/>
      </w:pPr>
      <w:rPr>
        <w:rFonts w:ascii="Times New Roman" w:hAnsi="Times New Roman"/>
        <w:b w:val="0"/>
        <w:w w:val="99"/>
        <w:sz w:val="20"/>
      </w:rPr>
    </w:lvl>
    <w:lvl w:ilvl="1">
      <w:numFmt w:val="bullet"/>
      <w:lvlText w:val="•"/>
      <w:lvlJc w:val="left"/>
      <w:pPr>
        <w:ind w:left="1275" w:hanging="152"/>
      </w:pPr>
    </w:lvl>
    <w:lvl w:ilvl="2">
      <w:numFmt w:val="bullet"/>
      <w:lvlText w:val="•"/>
      <w:lvlJc w:val="left"/>
      <w:pPr>
        <w:ind w:left="2290" w:hanging="152"/>
      </w:pPr>
    </w:lvl>
    <w:lvl w:ilvl="3">
      <w:numFmt w:val="bullet"/>
      <w:lvlText w:val="•"/>
      <w:lvlJc w:val="left"/>
      <w:pPr>
        <w:ind w:left="3306" w:hanging="152"/>
      </w:pPr>
    </w:lvl>
    <w:lvl w:ilvl="4">
      <w:numFmt w:val="bullet"/>
      <w:lvlText w:val="•"/>
      <w:lvlJc w:val="left"/>
      <w:pPr>
        <w:ind w:left="4321" w:hanging="152"/>
      </w:pPr>
    </w:lvl>
    <w:lvl w:ilvl="5">
      <w:numFmt w:val="bullet"/>
      <w:lvlText w:val="•"/>
      <w:lvlJc w:val="left"/>
      <w:pPr>
        <w:ind w:left="5337" w:hanging="152"/>
      </w:pPr>
    </w:lvl>
    <w:lvl w:ilvl="6">
      <w:numFmt w:val="bullet"/>
      <w:lvlText w:val="•"/>
      <w:lvlJc w:val="left"/>
      <w:pPr>
        <w:ind w:left="6352" w:hanging="152"/>
      </w:pPr>
    </w:lvl>
    <w:lvl w:ilvl="7">
      <w:numFmt w:val="bullet"/>
      <w:lvlText w:val="•"/>
      <w:lvlJc w:val="left"/>
      <w:pPr>
        <w:ind w:left="7367" w:hanging="152"/>
      </w:pPr>
    </w:lvl>
    <w:lvl w:ilvl="8">
      <w:numFmt w:val="bullet"/>
      <w:lvlText w:val="•"/>
      <w:lvlJc w:val="left"/>
      <w:pPr>
        <w:ind w:left="8383" w:hanging="152"/>
      </w:pPr>
    </w:lvl>
  </w:abstractNum>
  <w:abstractNum w:abstractNumId="2">
    <w:nsid w:val="00000404"/>
    <w:multiLevelType w:val="multilevel"/>
    <w:tmpl w:val="00000887"/>
    <w:lvl w:ilvl="0">
      <w:numFmt w:val="bullet"/>
      <w:lvlText w:val="–"/>
      <w:lvlJc w:val="left"/>
      <w:pPr>
        <w:ind w:left="107" w:hanging="152"/>
      </w:pPr>
      <w:rPr>
        <w:rFonts w:ascii="Times New Roman" w:hAnsi="Times New Roman"/>
        <w:b w:val="0"/>
        <w:w w:val="99"/>
        <w:sz w:val="20"/>
      </w:rPr>
    </w:lvl>
    <w:lvl w:ilvl="1">
      <w:numFmt w:val="bullet"/>
      <w:lvlText w:val="•"/>
      <w:lvlJc w:val="left"/>
      <w:pPr>
        <w:ind w:left="1130" w:hanging="152"/>
      </w:pPr>
    </w:lvl>
    <w:lvl w:ilvl="2">
      <w:numFmt w:val="bullet"/>
      <w:lvlText w:val="•"/>
      <w:lvlJc w:val="left"/>
      <w:pPr>
        <w:ind w:left="2161" w:hanging="152"/>
      </w:pPr>
    </w:lvl>
    <w:lvl w:ilvl="3">
      <w:numFmt w:val="bullet"/>
      <w:lvlText w:val="•"/>
      <w:lvlJc w:val="left"/>
      <w:pPr>
        <w:ind w:left="3192" w:hanging="152"/>
      </w:pPr>
    </w:lvl>
    <w:lvl w:ilvl="4">
      <w:numFmt w:val="bullet"/>
      <w:lvlText w:val="•"/>
      <w:lvlJc w:val="left"/>
      <w:pPr>
        <w:ind w:left="4223" w:hanging="152"/>
      </w:pPr>
    </w:lvl>
    <w:lvl w:ilvl="5">
      <w:numFmt w:val="bullet"/>
      <w:lvlText w:val="•"/>
      <w:lvlJc w:val="left"/>
      <w:pPr>
        <w:ind w:left="5254" w:hanging="152"/>
      </w:pPr>
    </w:lvl>
    <w:lvl w:ilvl="6">
      <w:numFmt w:val="bullet"/>
      <w:lvlText w:val="•"/>
      <w:lvlJc w:val="left"/>
      <w:pPr>
        <w:ind w:left="6284" w:hanging="152"/>
      </w:pPr>
    </w:lvl>
    <w:lvl w:ilvl="7">
      <w:numFmt w:val="bullet"/>
      <w:lvlText w:val="•"/>
      <w:lvlJc w:val="left"/>
      <w:pPr>
        <w:ind w:left="7315" w:hanging="152"/>
      </w:pPr>
    </w:lvl>
    <w:lvl w:ilvl="8">
      <w:numFmt w:val="bullet"/>
      <w:lvlText w:val="•"/>
      <w:lvlJc w:val="left"/>
      <w:pPr>
        <w:ind w:left="8346" w:hanging="152"/>
      </w:pPr>
    </w:lvl>
  </w:abstractNum>
  <w:abstractNum w:abstractNumId="3">
    <w:nsid w:val="00000405"/>
    <w:multiLevelType w:val="multilevel"/>
    <w:tmpl w:val="00000888"/>
    <w:lvl w:ilvl="0">
      <w:start w:val="2"/>
      <w:numFmt w:val="decimal"/>
      <w:lvlText w:val="%1"/>
      <w:lvlJc w:val="left"/>
      <w:pPr>
        <w:ind w:left="107" w:hanging="188"/>
      </w:pPr>
      <w:rPr>
        <w:rFonts w:ascii="Times New Roman" w:hAnsi="Times New Roman" w:cs="Times New Roman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131" w:hanging="188"/>
      </w:pPr>
    </w:lvl>
    <w:lvl w:ilvl="2">
      <w:numFmt w:val="bullet"/>
      <w:lvlText w:val="•"/>
      <w:lvlJc w:val="left"/>
      <w:pPr>
        <w:ind w:left="2162" w:hanging="188"/>
      </w:pPr>
    </w:lvl>
    <w:lvl w:ilvl="3">
      <w:numFmt w:val="bullet"/>
      <w:lvlText w:val="•"/>
      <w:lvlJc w:val="left"/>
      <w:pPr>
        <w:ind w:left="3193" w:hanging="188"/>
      </w:pPr>
    </w:lvl>
    <w:lvl w:ilvl="4">
      <w:numFmt w:val="bullet"/>
      <w:lvlText w:val="•"/>
      <w:lvlJc w:val="left"/>
      <w:pPr>
        <w:ind w:left="4225" w:hanging="188"/>
      </w:pPr>
    </w:lvl>
    <w:lvl w:ilvl="5">
      <w:numFmt w:val="bullet"/>
      <w:lvlText w:val="•"/>
      <w:lvlJc w:val="left"/>
      <w:pPr>
        <w:ind w:left="5256" w:hanging="188"/>
      </w:pPr>
    </w:lvl>
    <w:lvl w:ilvl="6">
      <w:numFmt w:val="bullet"/>
      <w:lvlText w:val="•"/>
      <w:lvlJc w:val="left"/>
      <w:pPr>
        <w:ind w:left="6287" w:hanging="188"/>
      </w:pPr>
    </w:lvl>
    <w:lvl w:ilvl="7">
      <w:numFmt w:val="bullet"/>
      <w:lvlText w:val="•"/>
      <w:lvlJc w:val="left"/>
      <w:pPr>
        <w:ind w:left="7319" w:hanging="188"/>
      </w:pPr>
    </w:lvl>
    <w:lvl w:ilvl="8">
      <w:numFmt w:val="bullet"/>
      <w:lvlText w:val="•"/>
      <w:lvlJc w:val="left"/>
      <w:pPr>
        <w:ind w:left="8350" w:hanging="188"/>
      </w:pPr>
    </w:lvl>
  </w:abstractNum>
  <w:abstractNum w:abstractNumId="4">
    <w:nsid w:val="00000406"/>
    <w:multiLevelType w:val="multilevel"/>
    <w:tmpl w:val="00000889"/>
    <w:lvl w:ilvl="0">
      <w:start w:val="2"/>
      <w:numFmt w:val="decimal"/>
      <w:lvlText w:val="%1"/>
      <w:lvlJc w:val="left"/>
      <w:pPr>
        <w:ind w:left="108" w:hanging="226"/>
      </w:pPr>
      <w:rPr>
        <w:rFonts w:ascii="Times New Roman" w:hAnsi="Times New Roman" w:cs="Times New Roman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131" w:hanging="226"/>
      </w:pPr>
    </w:lvl>
    <w:lvl w:ilvl="2">
      <w:numFmt w:val="bullet"/>
      <w:lvlText w:val="•"/>
      <w:lvlJc w:val="left"/>
      <w:pPr>
        <w:ind w:left="2162" w:hanging="226"/>
      </w:pPr>
    </w:lvl>
    <w:lvl w:ilvl="3">
      <w:numFmt w:val="bullet"/>
      <w:lvlText w:val="•"/>
      <w:lvlJc w:val="left"/>
      <w:pPr>
        <w:ind w:left="3193" w:hanging="226"/>
      </w:pPr>
    </w:lvl>
    <w:lvl w:ilvl="4">
      <w:numFmt w:val="bullet"/>
      <w:lvlText w:val="•"/>
      <w:lvlJc w:val="left"/>
      <w:pPr>
        <w:ind w:left="4224" w:hanging="226"/>
      </w:pPr>
    </w:lvl>
    <w:lvl w:ilvl="5">
      <w:numFmt w:val="bullet"/>
      <w:lvlText w:val="•"/>
      <w:lvlJc w:val="left"/>
      <w:pPr>
        <w:ind w:left="5256" w:hanging="226"/>
      </w:pPr>
    </w:lvl>
    <w:lvl w:ilvl="6">
      <w:numFmt w:val="bullet"/>
      <w:lvlText w:val="•"/>
      <w:lvlJc w:val="left"/>
      <w:pPr>
        <w:ind w:left="6287" w:hanging="226"/>
      </w:pPr>
    </w:lvl>
    <w:lvl w:ilvl="7">
      <w:numFmt w:val="bullet"/>
      <w:lvlText w:val="•"/>
      <w:lvlJc w:val="left"/>
      <w:pPr>
        <w:ind w:left="7318" w:hanging="226"/>
      </w:pPr>
    </w:lvl>
    <w:lvl w:ilvl="8">
      <w:numFmt w:val="bullet"/>
      <w:lvlText w:val="•"/>
      <w:lvlJc w:val="left"/>
      <w:pPr>
        <w:ind w:left="8349" w:hanging="226"/>
      </w:pPr>
    </w:lvl>
  </w:abstractNum>
  <w:abstractNum w:abstractNumId="5">
    <w:nsid w:val="123C4E8D"/>
    <w:multiLevelType w:val="hybridMultilevel"/>
    <w:tmpl w:val="53AE960C"/>
    <w:lvl w:ilvl="0" w:tplc="717C36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65917F4"/>
    <w:multiLevelType w:val="hybridMultilevel"/>
    <w:tmpl w:val="4C60918A"/>
    <w:lvl w:ilvl="0" w:tplc="04190001">
      <w:start w:val="1"/>
      <w:numFmt w:val="bullet"/>
      <w:lvlText w:val=""/>
      <w:lvlJc w:val="left"/>
      <w:pPr>
        <w:ind w:left="9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7">
    <w:nsid w:val="484245E5"/>
    <w:multiLevelType w:val="multilevel"/>
    <w:tmpl w:val="A67208BC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57" w:hanging="2160"/>
      </w:pPr>
      <w:rPr>
        <w:rFonts w:hint="default"/>
      </w:rPr>
    </w:lvl>
  </w:abstractNum>
  <w:abstractNum w:abstractNumId="8">
    <w:nsid w:val="4EC473DE"/>
    <w:multiLevelType w:val="hybridMultilevel"/>
    <w:tmpl w:val="9E2C639C"/>
    <w:lvl w:ilvl="0" w:tplc="43B2503C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9">
    <w:nsid w:val="58E9279D"/>
    <w:multiLevelType w:val="multilevel"/>
    <w:tmpl w:val="DEFABF0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5A750FE5"/>
    <w:multiLevelType w:val="multilevel"/>
    <w:tmpl w:val="0888AC28"/>
    <w:lvl w:ilvl="0">
      <w:start w:val="1"/>
      <w:numFmt w:val="bullet"/>
      <w:lvlText w:val=""/>
      <w:lvlJc w:val="left"/>
      <w:pPr>
        <w:ind w:left="792" w:hanging="708"/>
      </w:pPr>
      <w:rPr>
        <w:rFonts w:ascii="Symbol" w:hAnsi="Symbol" w:hint="default"/>
        <w:b w:val="0"/>
        <w:spacing w:val="0"/>
        <w:w w:val="100"/>
        <w:sz w:val="28"/>
      </w:rPr>
    </w:lvl>
    <w:lvl w:ilvl="1">
      <w:numFmt w:val="bullet"/>
      <w:lvlText w:val="•"/>
      <w:lvlJc w:val="left"/>
      <w:pPr>
        <w:ind w:left="1842" w:hanging="708"/>
      </w:pPr>
    </w:lvl>
    <w:lvl w:ilvl="2">
      <w:numFmt w:val="bullet"/>
      <w:lvlText w:val="•"/>
      <w:lvlJc w:val="left"/>
      <w:pPr>
        <w:ind w:left="2885" w:hanging="708"/>
      </w:pPr>
    </w:lvl>
    <w:lvl w:ilvl="3">
      <w:numFmt w:val="bullet"/>
      <w:lvlText w:val="•"/>
      <w:lvlJc w:val="left"/>
      <w:pPr>
        <w:ind w:left="3927" w:hanging="708"/>
      </w:pPr>
    </w:lvl>
    <w:lvl w:ilvl="4">
      <w:numFmt w:val="bullet"/>
      <w:lvlText w:val="•"/>
      <w:lvlJc w:val="left"/>
      <w:pPr>
        <w:ind w:left="4970" w:hanging="708"/>
      </w:pPr>
    </w:lvl>
    <w:lvl w:ilvl="5">
      <w:numFmt w:val="bullet"/>
      <w:lvlText w:val="•"/>
      <w:lvlJc w:val="left"/>
      <w:pPr>
        <w:ind w:left="6013" w:hanging="708"/>
      </w:pPr>
    </w:lvl>
    <w:lvl w:ilvl="6">
      <w:numFmt w:val="bullet"/>
      <w:lvlText w:val="•"/>
      <w:lvlJc w:val="left"/>
      <w:pPr>
        <w:ind w:left="7055" w:hanging="708"/>
      </w:pPr>
    </w:lvl>
    <w:lvl w:ilvl="7">
      <w:numFmt w:val="bullet"/>
      <w:lvlText w:val="•"/>
      <w:lvlJc w:val="left"/>
      <w:pPr>
        <w:ind w:left="8098" w:hanging="708"/>
      </w:pPr>
    </w:lvl>
    <w:lvl w:ilvl="8">
      <w:numFmt w:val="bullet"/>
      <w:lvlText w:val="•"/>
      <w:lvlJc w:val="left"/>
      <w:pPr>
        <w:ind w:left="9141" w:hanging="708"/>
      </w:pPr>
    </w:lvl>
  </w:abstractNum>
  <w:abstractNum w:abstractNumId="11">
    <w:nsid w:val="5DCF09F2"/>
    <w:multiLevelType w:val="hybridMultilevel"/>
    <w:tmpl w:val="3EBC027A"/>
    <w:lvl w:ilvl="0" w:tplc="06346EF6">
      <w:start w:val="3"/>
      <w:numFmt w:val="decimal"/>
      <w:lvlText w:val="%1"/>
      <w:lvlJc w:val="left"/>
      <w:pPr>
        <w:ind w:left="2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39" w:hanging="180"/>
      </w:pPr>
      <w:rPr>
        <w:rFonts w:cs="Times New Roman"/>
      </w:rPr>
    </w:lvl>
  </w:abstractNum>
  <w:abstractNum w:abstractNumId="12">
    <w:nsid w:val="6FE43B5C"/>
    <w:multiLevelType w:val="hybridMultilevel"/>
    <w:tmpl w:val="08D894E0"/>
    <w:lvl w:ilvl="0" w:tplc="A8B4804A">
      <w:start w:val="19"/>
      <w:numFmt w:val="bullet"/>
      <w:lvlText w:val=""/>
      <w:lvlJc w:val="left"/>
      <w:pPr>
        <w:ind w:left="720" w:hanging="360"/>
      </w:pPr>
      <w:rPr>
        <w:rFonts w:ascii="Symbol" w:eastAsiaTheme="minorEastAsia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4753D5"/>
    <w:multiLevelType w:val="multilevel"/>
    <w:tmpl w:val="9050CBFC"/>
    <w:lvl w:ilvl="0">
      <w:start w:val="1"/>
      <w:numFmt w:val="bullet"/>
      <w:lvlText w:val=""/>
      <w:lvlJc w:val="left"/>
      <w:pPr>
        <w:ind w:left="792" w:hanging="708"/>
      </w:pPr>
      <w:rPr>
        <w:rFonts w:ascii="Symbol" w:hAnsi="Symbol" w:hint="default"/>
        <w:b w:val="0"/>
        <w:spacing w:val="0"/>
        <w:w w:val="100"/>
        <w:sz w:val="28"/>
      </w:rPr>
    </w:lvl>
    <w:lvl w:ilvl="1">
      <w:numFmt w:val="bullet"/>
      <w:lvlText w:val="•"/>
      <w:lvlJc w:val="left"/>
      <w:pPr>
        <w:ind w:left="1842" w:hanging="708"/>
      </w:pPr>
    </w:lvl>
    <w:lvl w:ilvl="2">
      <w:numFmt w:val="bullet"/>
      <w:lvlText w:val="•"/>
      <w:lvlJc w:val="left"/>
      <w:pPr>
        <w:ind w:left="2885" w:hanging="708"/>
      </w:pPr>
    </w:lvl>
    <w:lvl w:ilvl="3">
      <w:numFmt w:val="bullet"/>
      <w:lvlText w:val="•"/>
      <w:lvlJc w:val="left"/>
      <w:pPr>
        <w:ind w:left="3927" w:hanging="708"/>
      </w:pPr>
    </w:lvl>
    <w:lvl w:ilvl="4">
      <w:numFmt w:val="bullet"/>
      <w:lvlText w:val="•"/>
      <w:lvlJc w:val="left"/>
      <w:pPr>
        <w:ind w:left="4970" w:hanging="708"/>
      </w:pPr>
    </w:lvl>
    <w:lvl w:ilvl="5">
      <w:numFmt w:val="bullet"/>
      <w:lvlText w:val="•"/>
      <w:lvlJc w:val="left"/>
      <w:pPr>
        <w:ind w:left="6013" w:hanging="708"/>
      </w:pPr>
    </w:lvl>
    <w:lvl w:ilvl="6">
      <w:numFmt w:val="bullet"/>
      <w:lvlText w:val="•"/>
      <w:lvlJc w:val="left"/>
      <w:pPr>
        <w:ind w:left="7055" w:hanging="708"/>
      </w:pPr>
    </w:lvl>
    <w:lvl w:ilvl="7">
      <w:numFmt w:val="bullet"/>
      <w:lvlText w:val="•"/>
      <w:lvlJc w:val="left"/>
      <w:pPr>
        <w:ind w:left="8098" w:hanging="708"/>
      </w:pPr>
    </w:lvl>
    <w:lvl w:ilvl="8">
      <w:numFmt w:val="bullet"/>
      <w:lvlText w:val="•"/>
      <w:lvlJc w:val="left"/>
      <w:pPr>
        <w:ind w:left="9141" w:hanging="708"/>
      </w:pPr>
    </w:lvl>
  </w:abstractNum>
  <w:abstractNum w:abstractNumId="14">
    <w:nsid w:val="7D5215A2"/>
    <w:multiLevelType w:val="hybridMultilevel"/>
    <w:tmpl w:val="3F5893F6"/>
    <w:lvl w:ilvl="0" w:tplc="3EFE02B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4"/>
  </w:num>
  <w:num w:numId="3">
    <w:abstractNumId w:val="0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11"/>
  </w:num>
  <w:num w:numId="11">
    <w:abstractNumId w:val="12"/>
  </w:num>
  <w:num w:numId="12">
    <w:abstractNumId w:val="10"/>
  </w:num>
  <w:num w:numId="13">
    <w:abstractNumId w:val="13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92B"/>
    <w:rsid w:val="00067CB9"/>
    <w:rsid w:val="000B2824"/>
    <w:rsid w:val="00114035"/>
    <w:rsid w:val="00116506"/>
    <w:rsid w:val="0013623D"/>
    <w:rsid w:val="00137596"/>
    <w:rsid w:val="00141EF1"/>
    <w:rsid w:val="001667DF"/>
    <w:rsid w:val="001B7577"/>
    <w:rsid w:val="001C0250"/>
    <w:rsid w:val="00204A0B"/>
    <w:rsid w:val="002114C7"/>
    <w:rsid w:val="002137FD"/>
    <w:rsid w:val="00215E48"/>
    <w:rsid w:val="002323F9"/>
    <w:rsid w:val="00244010"/>
    <w:rsid w:val="00246C8D"/>
    <w:rsid w:val="00256707"/>
    <w:rsid w:val="00267FF6"/>
    <w:rsid w:val="00286632"/>
    <w:rsid w:val="00293A40"/>
    <w:rsid w:val="00294283"/>
    <w:rsid w:val="002E1FF0"/>
    <w:rsid w:val="002E587D"/>
    <w:rsid w:val="002F7A75"/>
    <w:rsid w:val="00305638"/>
    <w:rsid w:val="00316F8B"/>
    <w:rsid w:val="0034539E"/>
    <w:rsid w:val="00351FC5"/>
    <w:rsid w:val="003757A3"/>
    <w:rsid w:val="00393787"/>
    <w:rsid w:val="003E002A"/>
    <w:rsid w:val="003F5585"/>
    <w:rsid w:val="0042113B"/>
    <w:rsid w:val="00440B51"/>
    <w:rsid w:val="00475424"/>
    <w:rsid w:val="004C2180"/>
    <w:rsid w:val="00554ED0"/>
    <w:rsid w:val="005A256B"/>
    <w:rsid w:val="005E19D4"/>
    <w:rsid w:val="005F39C1"/>
    <w:rsid w:val="005F777F"/>
    <w:rsid w:val="00600167"/>
    <w:rsid w:val="006C65C9"/>
    <w:rsid w:val="0070075D"/>
    <w:rsid w:val="0071298E"/>
    <w:rsid w:val="00732ABE"/>
    <w:rsid w:val="00734FED"/>
    <w:rsid w:val="00744228"/>
    <w:rsid w:val="00747FAC"/>
    <w:rsid w:val="007D164F"/>
    <w:rsid w:val="007D4238"/>
    <w:rsid w:val="007D4BB4"/>
    <w:rsid w:val="007F3C92"/>
    <w:rsid w:val="00856C38"/>
    <w:rsid w:val="00875F0C"/>
    <w:rsid w:val="00876EE2"/>
    <w:rsid w:val="00884183"/>
    <w:rsid w:val="00890770"/>
    <w:rsid w:val="008B5CA9"/>
    <w:rsid w:val="008F33C7"/>
    <w:rsid w:val="00974F59"/>
    <w:rsid w:val="00976C90"/>
    <w:rsid w:val="009B0228"/>
    <w:rsid w:val="00A15BA1"/>
    <w:rsid w:val="00A215EE"/>
    <w:rsid w:val="00A2637C"/>
    <w:rsid w:val="00B00F9C"/>
    <w:rsid w:val="00B1792B"/>
    <w:rsid w:val="00B31565"/>
    <w:rsid w:val="00B60211"/>
    <w:rsid w:val="00B94159"/>
    <w:rsid w:val="00BB2D97"/>
    <w:rsid w:val="00BB6C0C"/>
    <w:rsid w:val="00BD7BD8"/>
    <w:rsid w:val="00BE140A"/>
    <w:rsid w:val="00BE4449"/>
    <w:rsid w:val="00BE4DAA"/>
    <w:rsid w:val="00C26978"/>
    <w:rsid w:val="00C350D9"/>
    <w:rsid w:val="00C36961"/>
    <w:rsid w:val="00C40237"/>
    <w:rsid w:val="00C50223"/>
    <w:rsid w:val="00C554CA"/>
    <w:rsid w:val="00CA33D7"/>
    <w:rsid w:val="00D03709"/>
    <w:rsid w:val="00D2338F"/>
    <w:rsid w:val="00D82C43"/>
    <w:rsid w:val="00D9741B"/>
    <w:rsid w:val="00DA4BBA"/>
    <w:rsid w:val="00DB6DCF"/>
    <w:rsid w:val="00DC3300"/>
    <w:rsid w:val="00DD02B2"/>
    <w:rsid w:val="00DD2EAE"/>
    <w:rsid w:val="00DD7BC7"/>
    <w:rsid w:val="00E00662"/>
    <w:rsid w:val="00E1052D"/>
    <w:rsid w:val="00E23AE0"/>
    <w:rsid w:val="00E66B67"/>
    <w:rsid w:val="00EB4836"/>
    <w:rsid w:val="00EC7127"/>
    <w:rsid w:val="00EF7640"/>
    <w:rsid w:val="00F0187B"/>
    <w:rsid w:val="00F130B1"/>
    <w:rsid w:val="00F36CEA"/>
    <w:rsid w:val="00F63C75"/>
    <w:rsid w:val="00F86E95"/>
    <w:rsid w:val="00F977ED"/>
    <w:rsid w:val="00FD691F"/>
    <w:rsid w:val="00FF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42B187-7926-4610-856C-0F50D8848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A4B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764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A4BBA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A4BBA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A4BBA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C0250"/>
    <w:pPr>
      <w:spacing w:line="223" w:lineRule="exact"/>
      <w:jc w:val="center"/>
    </w:pPr>
    <w:rPr>
      <w:sz w:val="24"/>
      <w:szCs w:val="24"/>
    </w:rPr>
  </w:style>
  <w:style w:type="paragraph" w:styleId="a5">
    <w:name w:val="List Paragraph"/>
    <w:aliases w:val="мой,ПАРАГРАФ,Абзац списка11"/>
    <w:basedOn w:val="a"/>
    <w:link w:val="a6"/>
    <w:uiPriority w:val="1"/>
    <w:qFormat/>
    <w:rsid w:val="00BE140A"/>
    <w:pPr>
      <w:ind w:left="226" w:right="792" w:firstLine="708"/>
      <w:jc w:val="both"/>
    </w:pPr>
    <w:rPr>
      <w:sz w:val="24"/>
      <w:szCs w:val="24"/>
    </w:rPr>
  </w:style>
  <w:style w:type="character" w:customStyle="1" w:styleId="a6">
    <w:name w:val="Абзац списка Знак"/>
    <w:aliases w:val="мой Знак,ПАРАГРАФ Знак,Абзац списка11 Знак"/>
    <w:link w:val="a5"/>
    <w:uiPriority w:val="34"/>
    <w:locked/>
    <w:rsid w:val="00BE140A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137F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137FD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F7640"/>
    <w:rPr>
      <w:rFonts w:asciiTheme="majorHAnsi" w:eastAsiaTheme="majorEastAsia" w:hAnsiTheme="majorHAnsi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EF764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9">
    <w:name w:val="Table Grid"/>
    <w:basedOn w:val="a1"/>
    <w:uiPriority w:val="59"/>
    <w:rsid w:val="00EF7640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EF764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F7640"/>
    <w:rPr>
      <w:rFonts w:ascii="Times New Roman" w:eastAsiaTheme="minorEastAsia" w:hAnsi="Times New Roman" w:cs="Times New Roman"/>
      <w:lang w:eastAsia="ru-RU"/>
    </w:rPr>
  </w:style>
  <w:style w:type="paragraph" w:styleId="ac">
    <w:name w:val="footer"/>
    <w:basedOn w:val="a"/>
    <w:link w:val="ad"/>
    <w:uiPriority w:val="99"/>
    <w:rsid w:val="00EF764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F7640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8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Мачалова</dc:creator>
  <cp:keywords/>
  <dc:description/>
  <cp:lastModifiedBy>Elena</cp:lastModifiedBy>
  <cp:revision>2</cp:revision>
  <cp:lastPrinted>2025-06-10T08:51:00Z</cp:lastPrinted>
  <dcterms:created xsi:type="dcterms:W3CDTF">2025-06-19T07:22:00Z</dcterms:created>
  <dcterms:modified xsi:type="dcterms:W3CDTF">2025-06-19T07:22:00Z</dcterms:modified>
</cp:coreProperties>
</file>